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30DC2" w:rsidRPr="00430DC2" w:rsidRDefault="00477B71">
      <w:pPr>
        <w:pStyle w:val="berschrift1"/>
        <w:tabs>
          <w:tab w:val="left" w:pos="999"/>
          <w:tab w:val="left" w:pos="1134"/>
        </w:tabs>
        <w:ind w:left="999"/>
        <w:rPr>
          <w:rFonts w:ascii="Arial" w:eastAsia="Times New Roman" w:hAnsi="Arial"/>
          <w:sz w:val="22"/>
          <w:szCs w:val="22"/>
          <w:lang w:eastAsia="ar-SA"/>
        </w:rPr>
      </w:pPr>
      <w:r>
        <w:rPr>
          <w:noProof/>
        </w:rPr>
        <w:drawing>
          <wp:inline distT="0" distB="0" distL="0" distR="0">
            <wp:extent cx="1790700" cy="942975"/>
            <wp:effectExtent l="0" t="0" r="0" b="95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0700" cy="942975"/>
                    </a:xfrm>
                    <a:prstGeom prst="rect">
                      <a:avLst/>
                    </a:prstGeom>
                    <a:solidFill>
                      <a:srgbClr val="FFFFFF"/>
                    </a:solidFill>
                    <a:ln>
                      <a:noFill/>
                    </a:ln>
                  </pic:spPr>
                </pic:pic>
              </a:graphicData>
            </a:graphic>
          </wp:inline>
        </w:drawing>
      </w:r>
    </w:p>
    <w:p w:rsidR="00430DC2" w:rsidRPr="00430DC2" w:rsidRDefault="00430DC2">
      <w:pPr>
        <w:pStyle w:val="berschrift1"/>
        <w:tabs>
          <w:tab w:val="left" w:pos="999"/>
          <w:tab w:val="left" w:pos="1134"/>
        </w:tabs>
        <w:ind w:left="999"/>
        <w:rPr>
          <w:rFonts w:ascii="Arial" w:eastAsia="Times New Roman" w:hAnsi="Arial"/>
          <w:sz w:val="22"/>
          <w:szCs w:val="22"/>
          <w:lang w:eastAsia="ar-SA"/>
        </w:rPr>
      </w:pPr>
    </w:p>
    <w:p w:rsidR="00430DC2" w:rsidRDefault="00430DC2" w:rsidP="00430DC2">
      <w:pPr>
        <w:pStyle w:val="berschrift1"/>
        <w:numPr>
          <w:ilvl w:val="0"/>
          <w:numId w:val="0"/>
        </w:numPr>
        <w:tabs>
          <w:tab w:val="left" w:pos="999"/>
          <w:tab w:val="left" w:pos="1134"/>
        </w:tabs>
        <w:ind w:left="567"/>
        <w:jc w:val="left"/>
        <w:rPr>
          <w:rFonts w:ascii="Arial" w:eastAsia="Times New Roman" w:hAnsi="Arial"/>
          <w:sz w:val="28"/>
          <w:szCs w:val="28"/>
          <w:lang w:eastAsia="ar-SA"/>
        </w:rPr>
      </w:pPr>
    </w:p>
    <w:p w:rsidR="00430DC2" w:rsidRDefault="00430DC2" w:rsidP="00430DC2">
      <w:pPr>
        <w:pStyle w:val="berschrift1"/>
        <w:numPr>
          <w:ilvl w:val="0"/>
          <w:numId w:val="0"/>
        </w:numPr>
        <w:rPr>
          <w:rFonts w:ascii="Arial" w:eastAsia="Times New Roman" w:hAnsi="Arial"/>
          <w:sz w:val="28"/>
          <w:szCs w:val="28"/>
          <w:lang w:eastAsia="ar-SA"/>
        </w:rPr>
      </w:pPr>
      <w:r>
        <w:rPr>
          <w:rFonts w:ascii="Arial" w:eastAsia="Times New Roman" w:hAnsi="Arial"/>
          <w:sz w:val="28"/>
          <w:szCs w:val="28"/>
          <w:lang w:eastAsia="ar-SA"/>
        </w:rPr>
        <w:t xml:space="preserve">Vereinbarung Zum freiwilligeN </w:t>
      </w:r>
      <w:r w:rsidRPr="00430DC2">
        <w:rPr>
          <w:rFonts w:ascii="Arial" w:eastAsia="Times New Roman" w:hAnsi="Arial"/>
          <w:sz w:val="28"/>
          <w:szCs w:val="28"/>
          <w:lang w:eastAsia="ar-SA"/>
        </w:rPr>
        <w:t>sozialen jahr</w:t>
      </w:r>
    </w:p>
    <w:p w:rsidR="00430DC2" w:rsidRDefault="00430DC2" w:rsidP="00430DC2">
      <w:pPr>
        <w:pStyle w:val="berschrift1"/>
        <w:numPr>
          <w:ilvl w:val="0"/>
          <w:numId w:val="0"/>
        </w:numPr>
        <w:rPr>
          <w:rFonts w:ascii="Arial" w:eastAsia="Times New Roman" w:hAnsi="Arial" w:cs="Courier New"/>
          <w:sz w:val="20"/>
          <w:szCs w:val="20"/>
          <w:lang w:eastAsia="ar-SA"/>
        </w:rPr>
      </w:pPr>
      <w:r w:rsidRPr="00430DC2">
        <w:rPr>
          <w:rFonts w:ascii="Arial" w:eastAsia="Times New Roman" w:hAnsi="Arial" w:cs="Courier New"/>
          <w:sz w:val="20"/>
          <w:szCs w:val="20"/>
          <w:lang w:eastAsia="ar-SA"/>
        </w:rPr>
        <w:t>(für einen Platz</w:t>
      </w:r>
      <w:r w:rsidR="00F9689F">
        <w:rPr>
          <w:rFonts w:ascii="Arial" w:eastAsia="Times New Roman" w:hAnsi="Arial" w:cs="Courier New"/>
          <w:sz w:val="20"/>
          <w:szCs w:val="20"/>
          <w:lang w:eastAsia="ar-SA"/>
        </w:rPr>
        <w:t xml:space="preserve"> IM FSJ GANZTAGSSCHULEN</w:t>
      </w:r>
      <w:r w:rsidRPr="00430DC2">
        <w:rPr>
          <w:rFonts w:ascii="Arial" w:eastAsia="Times New Roman" w:hAnsi="Arial" w:cs="Courier New"/>
          <w:sz w:val="20"/>
          <w:szCs w:val="20"/>
          <w:lang w:eastAsia="ar-SA"/>
        </w:rPr>
        <w:t>)</w:t>
      </w:r>
    </w:p>
    <w:p w:rsidR="00430DC2" w:rsidRDefault="00430DC2" w:rsidP="00430DC2">
      <w:pPr>
        <w:pStyle w:val="berschrift1"/>
        <w:numPr>
          <w:ilvl w:val="0"/>
          <w:numId w:val="0"/>
        </w:numPr>
        <w:rPr>
          <w:rFonts w:ascii="Arial" w:eastAsia="Times New Roman" w:hAnsi="Arial" w:cs="Courier New"/>
          <w:sz w:val="20"/>
          <w:szCs w:val="20"/>
          <w:lang w:eastAsia="ar-SA"/>
        </w:rPr>
      </w:pPr>
    </w:p>
    <w:p w:rsidR="00291E62" w:rsidRDefault="00230F79" w:rsidP="00430DC2">
      <w:pPr>
        <w:pStyle w:val="berschrift1"/>
        <w:numPr>
          <w:ilvl w:val="0"/>
          <w:numId w:val="0"/>
        </w:numPr>
        <w:rPr>
          <w:rFonts w:ascii="Arial" w:eastAsia="Times New Roman" w:hAnsi="Arial"/>
          <w:sz w:val="22"/>
          <w:szCs w:val="22"/>
          <w:lang w:eastAsia="ar-SA"/>
        </w:rPr>
      </w:pPr>
      <w:r>
        <w:rPr>
          <w:rFonts w:ascii="Arial" w:eastAsia="Times New Roman" w:hAnsi="Arial"/>
          <w:sz w:val="22"/>
          <w:szCs w:val="22"/>
          <w:lang w:eastAsia="ar-SA"/>
        </w:rPr>
        <w:t>Pr</w:t>
      </w:r>
      <w:r w:rsidR="00837AD6">
        <w:rPr>
          <w:rFonts w:ascii="Arial" w:eastAsia="Times New Roman" w:hAnsi="Arial"/>
          <w:sz w:val="22"/>
          <w:szCs w:val="22"/>
          <w:lang w:eastAsia="ar-SA"/>
        </w:rPr>
        <w:t>Ä</w:t>
      </w:r>
      <w:r w:rsidR="00291E62">
        <w:rPr>
          <w:rFonts w:ascii="Arial" w:eastAsia="Times New Roman" w:hAnsi="Arial"/>
          <w:sz w:val="22"/>
          <w:szCs w:val="22"/>
          <w:lang w:eastAsia="ar-SA"/>
        </w:rPr>
        <w:t>ambel</w:t>
      </w:r>
    </w:p>
    <w:p w:rsidR="00291E62" w:rsidRDefault="00291E62">
      <w:pPr>
        <w:tabs>
          <w:tab w:val="left" w:pos="567"/>
        </w:tabs>
        <w:autoSpaceDE w:val="0"/>
        <w:jc w:val="both"/>
        <w:rPr>
          <w:rFonts w:ascii="Arial" w:eastAsia="Times New Roman" w:hAnsi="Arial" w:cs="Arial"/>
          <w:b/>
          <w:bCs/>
          <w:color w:val="000000"/>
          <w:sz w:val="22"/>
          <w:szCs w:val="22"/>
          <w:lang w:eastAsia="ar-SA"/>
        </w:rPr>
      </w:pPr>
    </w:p>
    <w:p w:rsidR="00291E62" w:rsidRPr="007D1CEE" w:rsidRDefault="00291E62">
      <w:pPr>
        <w:tabs>
          <w:tab w:val="left" w:pos="3686"/>
        </w:tabs>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Grundlage dieser Vereinbarung ist § 11 Abs. 2 des Gesetzes zur Förderung von Jugendfreiwilligendiensten (</w:t>
      </w:r>
      <w:proofErr w:type="spellStart"/>
      <w:r w:rsidRPr="007D1CEE">
        <w:rPr>
          <w:rFonts w:ascii="Arial" w:eastAsia="Times New Roman" w:hAnsi="Arial" w:cs="Arial"/>
          <w:color w:val="000000"/>
          <w:sz w:val="22"/>
          <w:szCs w:val="22"/>
          <w:lang w:eastAsia="ar-SA"/>
        </w:rPr>
        <w:t>Jugendfr</w:t>
      </w:r>
      <w:r w:rsidR="00782952">
        <w:rPr>
          <w:rFonts w:ascii="Arial" w:eastAsia="Times New Roman" w:hAnsi="Arial" w:cs="Arial"/>
          <w:color w:val="000000"/>
          <w:sz w:val="22"/>
          <w:szCs w:val="22"/>
          <w:lang w:eastAsia="ar-SA"/>
        </w:rPr>
        <w:t>eiwilligendienstegesetz</w:t>
      </w:r>
      <w:proofErr w:type="spellEnd"/>
      <w:r w:rsidR="00782952">
        <w:rPr>
          <w:rFonts w:ascii="Arial" w:eastAsia="Times New Roman" w:hAnsi="Arial" w:cs="Arial"/>
          <w:color w:val="000000"/>
          <w:sz w:val="22"/>
          <w:szCs w:val="22"/>
          <w:lang w:eastAsia="ar-SA"/>
        </w:rPr>
        <w:t xml:space="preserve"> – JFDG)</w:t>
      </w:r>
      <w:r w:rsidRPr="007D1CEE">
        <w:rPr>
          <w:rFonts w:ascii="Arial" w:eastAsia="Times New Roman" w:hAnsi="Arial" w:cs="Arial"/>
          <w:color w:val="000000"/>
          <w:sz w:val="22"/>
          <w:szCs w:val="22"/>
          <w:lang w:eastAsia="ar-SA"/>
        </w:rPr>
        <w:t xml:space="preserve"> vom</w:t>
      </w:r>
      <w:r w:rsidR="00782952">
        <w:rPr>
          <w:rFonts w:ascii="Arial" w:eastAsia="Times New Roman" w:hAnsi="Arial" w:cs="Arial"/>
          <w:color w:val="000000"/>
          <w:sz w:val="22"/>
          <w:szCs w:val="22"/>
          <w:lang w:eastAsia="ar-SA"/>
        </w:rPr>
        <w:t xml:space="preserve"> 16. Mai </w:t>
      </w:r>
      <w:r w:rsidRPr="007D1CEE">
        <w:rPr>
          <w:rFonts w:ascii="Arial" w:eastAsia="Times New Roman" w:hAnsi="Arial" w:cs="Arial"/>
          <w:color w:val="000000"/>
          <w:sz w:val="22"/>
          <w:szCs w:val="22"/>
          <w:lang w:eastAsia="ar-SA"/>
        </w:rPr>
        <w:t xml:space="preserve">2008 </w:t>
      </w:r>
      <w:r w:rsidR="00782952">
        <w:rPr>
          <w:rFonts w:ascii="Arial" w:eastAsia="Times New Roman" w:hAnsi="Arial" w:cs="Arial"/>
          <w:color w:val="000000"/>
          <w:sz w:val="22"/>
          <w:szCs w:val="22"/>
          <w:lang w:eastAsia="ar-SA"/>
        </w:rPr>
        <w:t>(BGBl I Nr. 19 vom 26. Mai 2008</w:t>
      </w:r>
      <w:r w:rsidRPr="007D1CEE">
        <w:rPr>
          <w:rFonts w:ascii="Arial" w:eastAsia="Times New Roman" w:hAnsi="Arial" w:cs="Arial"/>
          <w:color w:val="000000"/>
          <w:sz w:val="22"/>
          <w:szCs w:val="22"/>
          <w:lang w:eastAsia="ar-SA"/>
        </w:rPr>
        <w:t xml:space="preserve"> S. 842 ff.).</w:t>
      </w:r>
    </w:p>
    <w:p w:rsidR="00291E62" w:rsidRPr="007D1CEE" w:rsidRDefault="00291E62">
      <w:pPr>
        <w:pStyle w:val="Kommentartext1"/>
        <w:jc w:val="both"/>
        <w:rPr>
          <w:rFonts w:ascii="Arial" w:eastAsia="Times New Roman" w:hAnsi="Arial" w:cs="Arial"/>
          <w:color w:val="000000"/>
          <w:sz w:val="22"/>
          <w:szCs w:val="22"/>
          <w:lang w:eastAsia="ar-SA"/>
        </w:rPr>
      </w:pPr>
      <w:bookmarkStart w:id="0" w:name="_GoBack"/>
      <w:bookmarkEnd w:id="0"/>
    </w:p>
    <w:p w:rsidR="006D1C97" w:rsidRDefault="00291E62">
      <w:pPr>
        <w:pStyle w:val="Kommentartext1"/>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 xml:space="preserve">Die Bestimmungen des </w:t>
      </w:r>
      <w:proofErr w:type="spellStart"/>
      <w:r w:rsidRPr="007D1CEE">
        <w:rPr>
          <w:rFonts w:ascii="Arial" w:eastAsia="Times New Roman" w:hAnsi="Arial" w:cs="Arial"/>
          <w:color w:val="000000"/>
          <w:sz w:val="22"/>
          <w:szCs w:val="22"/>
          <w:lang w:eastAsia="ar-SA"/>
        </w:rPr>
        <w:t>Jugendfreiwilligendienstegesetzes</w:t>
      </w:r>
      <w:proofErr w:type="spellEnd"/>
      <w:r w:rsidRPr="007D1CEE">
        <w:rPr>
          <w:rFonts w:ascii="Arial" w:eastAsia="Times New Roman" w:hAnsi="Arial" w:cs="Arial"/>
          <w:color w:val="000000"/>
          <w:sz w:val="22"/>
          <w:szCs w:val="22"/>
          <w:lang w:eastAsia="ar-SA"/>
        </w:rPr>
        <w:t xml:space="preserve"> </w:t>
      </w:r>
      <w:r w:rsidR="00D56FC9">
        <w:rPr>
          <w:rFonts w:ascii="Arial" w:eastAsia="Times New Roman" w:hAnsi="Arial" w:cs="Arial"/>
          <w:color w:val="000000"/>
          <w:sz w:val="22"/>
          <w:szCs w:val="22"/>
          <w:lang w:eastAsia="ar-SA"/>
        </w:rPr>
        <w:t xml:space="preserve">(JFDG) </w:t>
      </w:r>
      <w:r w:rsidRPr="007D1CEE">
        <w:rPr>
          <w:rFonts w:ascii="Arial" w:eastAsia="Times New Roman" w:hAnsi="Arial" w:cs="Arial"/>
          <w:color w:val="000000"/>
          <w:sz w:val="22"/>
          <w:szCs w:val="22"/>
          <w:lang w:eastAsia="ar-SA"/>
        </w:rPr>
        <w:t>werden während der Durchführung von allen Beteiligten beachtet und eingehalten. Der Jugendfreiwilligendienst Freiwilliges Soziales Jahr (FSJ) wird gemäß § 3 JFDG ganztägig als an Lernzielen orientierte und überwiegend praktische Hilfstätigkeit in gemeinwohlorientierten Einrichtungen geleistet. Das FSJ dient der Orientierung und Persönlichkeitsbildung junger Menschen und ist eine Maßnahme der Jugendbildung. Jugendfreiwilligendienste fördern den Kompetenzerwerb sowie die Bildungs- und Beschäftigungsfähigkeit der Jugendlichen. Gleichzeitig gehören Jugendfreiwilligendienste zu den besonderen Formen des bürgerschaftlichen Engagements.</w:t>
      </w:r>
    </w:p>
    <w:p w:rsidR="00291E62" w:rsidRPr="007D1CEE" w:rsidRDefault="00291E62">
      <w:pPr>
        <w:pStyle w:val="Kommentartext1"/>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 xml:space="preserve"> </w:t>
      </w:r>
    </w:p>
    <w:p w:rsidR="006D1C97" w:rsidRDefault="00291E62">
      <w:pPr>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Ein Arbeitsverhältnis wird dadurch nicht begründet.</w:t>
      </w:r>
    </w:p>
    <w:p w:rsidR="00291E62" w:rsidRPr="007D1CEE" w:rsidRDefault="00291E62">
      <w:pPr>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 xml:space="preserve"> </w:t>
      </w:r>
    </w:p>
    <w:p w:rsidR="00291E62" w:rsidRPr="007D1CEE" w:rsidRDefault="00291E62">
      <w:pPr>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Die Vertragspartner achten auf die gegenseitige Einhaltung dieser Vereinbarung. Damit erkennen die Vertragspartner die im JFDG grundgelegte Gesamtverantwortung des Trägers für die Durchführung des Jugendfreiwilli</w:t>
      </w:r>
      <w:r w:rsidR="00465C37">
        <w:rPr>
          <w:rFonts w:ascii="Arial" w:eastAsia="Times New Roman" w:hAnsi="Arial" w:cs="Arial"/>
          <w:color w:val="000000"/>
          <w:sz w:val="22"/>
          <w:szCs w:val="22"/>
          <w:lang w:eastAsia="ar-SA"/>
        </w:rPr>
        <w:t>gendienstes an. Die Gesamt</w:t>
      </w:r>
      <w:r w:rsidRPr="007D1CEE">
        <w:rPr>
          <w:rFonts w:ascii="Arial" w:eastAsia="Times New Roman" w:hAnsi="Arial" w:cs="Arial"/>
          <w:color w:val="000000"/>
          <w:sz w:val="22"/>
          <w:szCs w:val="22"/>
          <w:lang w:eastAsia="ar-SA"/>
        </w:rPr>
        <w:t>verantwortung des Trägers konzentriert sich dabei auf die federführende Konzeption, die Koordination, die Beratung sowie insbesondere auf die pädagogische Begleitung der Freiwilligen.</w:t>
      </w:r>
    </w:p>
    <w:p w:rsidR="00291E62" w:rsidRPr="007D1CEE" w:rsidRDefault="00291E62">
      <w:pPr>
        <w:autoSpaceDE w:val="0"/>
        <w:jc w:val="both"/>
        <w:rPr>
          <w:rFonts w:ascii="Arial" w:eastAsia="Times New Roman" w:hAnsi="Arial" w:cs="Arial"/>
          <w:color w:val="000000"/>
          <w:sz w:val="22"/>
          <w:szCs w:val="22"/>
          <w:lang w:eastAsia="ar-SA"/>
        </w:rPr>
      </w:pPr>
    </w:p>
    <w:p w:rsidR="00291E62" w:rsidRPr="007D1CEE" w:rsidRDefault="00291E62">
      <w:pPr>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 xml:space="preserve">Der Träger ist Ansprechpartner für alle Fragen und Probleme, die sich aus der Realisierung dieser Vereinbarung ergeben. Insbesondere bietet er der/dem Freiwilligen Unterstützung bei der Entscheidung für eine geeignete Einsatzstelle an sowie die entsprechenden Absprachen mit der Einsatzstelle bezüglich des Einsatzes zu treffen. Bei Konflikten können Freiwillige und Einsatzstelle den Träger vermittelnd einschalten, welcher die Schlichtung von Streitigkeiten mit dem Ziel einer gütlichen Einigung unterstützt. </w:t>
      </w:r>
    </w:p>
    <w:p w:rsidR="00291E62" w:rsidRPr="007D1CEE" w:rsidRDefault="00291E62">
      <w:pPr>
        <w:tabs>
          <w:tab w:val="left" w:pos="3686"/>
        </w:tabs>
        <w:autoSpaceDE w:val="0"/>
        <w:jc w:val="both"/>
        <w:rPr>
          <w:rFonts w:ascii="Arial" w:eastAsia="Times New Roman" w:hAnsi="Arial" w:cs="Arial"/>
          <w:color w:val="000000"/>
          <w:sz w:val="22"/>
          <w:szCs w:val="22"/>
          <w:lang w:eastAsia="ar-SA"/>
        </w:rPr>
      </w:pPr>
    </w:p>
    <w:p w:rsidR="00291E62" w:rsidRPr="007D1CEE" w:rsidRDefault="00291E62">
      <w:pPr>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Träger und Einsatzstelle verfolgen mit dem Freiwilligendienst gemeinsam das Ziel, insbesondere soziale Kompetenz, Persönlichkeitsbildung sowie die Bildungs- und Beschäftigungsfähigkeit der Freiwilligen zu fördern. Die Einsatzstellen verfolgen dieses Ziel, indem sie in regelmäßigen Abständen durch e</w:t>
      </w:r>
      <w:r w:rsidR="00B51391">
        <w:rPr>
          <w:rFonts w:ascii="Arial" w:eastAsia="Times New Roman" w:hAnsi="Arial" w:cs="Arial"/>
          <w:color w:val="000000"/>
          <w:sz w:val="22"/>
          <w:szCs w:val="22"/>
          <w:lang w:eastAsia="ar-SA"/>
        </w:rPr>
        <w:t>ine Anleitungsperson Reflexions</w:t>
      </w:r>
      <w:r w:rsidRPr="007D1CEE">
        <w:rPr>
          <w:rFonts w:ascii="Arial" w:eastAsia="Times New Roman" w:hAnsi="Arial" w:cs="Arial"/>
          <w:color w:val="000000"/>
          <w:sz w:val="22"/>
          <w:szCs w:val="22"/>
          <w:lang w:eastAsia="ar-SA"/>
        </w:rPr>
        <w:t xml:space="preserve">gespräche durchführen, in denen Lernziele gesetzt und Lernerfolge reflektiert werden. Dabei berücksichtigt die Einsatzstelle die individuellen Fähigkeiten, Wünsche und Bedürfnisse der Freiwilligen. Der Träger führt Bildungsseminare durch, in denen die Praxiserfahrungen reflektiert werden. </w:t>
      </w:r>
      <w:r w:rsidR="00465C37" w:rsidRPr="007D1CEE">
        <w:rPr>
          <w:rFonts w:ascii="Arial" w:eastAsia="Times New Roman" w:hAnsi="Arial" w:cs="Arial"/>
          <w:color w:val="000000"/>
          <w:sz w:val="22"/>
          <w:szCs w:val="22"/>
          <w:lang w:eastAsia="ar-SA"/>
        </w:rPr>
        <w:t>Die Seminare ermö</w:t>
      </w:r>
      <w:r w:rsidR="00465C37">
        <w:rPr>
          <w:rFonts w:ascii="Arial" w:eastAsia="Times New Roman" w:hAnsi="Arial" w:cs="Arial"/>
          <w:color w:val="000000"/>
          <w:sz w:val="22"/>
          <w:szCs w:val="22"/>
          <w:lang w:eastAsia="ar-SA"/>
        </w:rPr>
        <w:t>glichen insbesondere Persönlich</w:t>
      </w:r>
      <w:r w:rsidR="00465C37" w:rsidRPr="007D1CEE">
        <w:rPr>
          <w:rFonts w:ascii="Arial" w:eastAsia="Times New Roman" w:hAnsi="Arial" w:cs="Arial"/>
          <w:color w:val="000000"/>
          <w:sz w:val="22"/>
          <w:szCs w:val="22"/>
          <w:lang w:eastAsia="ar-SA"/>
        </w:rPr>
        <w:t xml:space="preserve">keitsentwicklung, soziale, interkulturelle und politische Bildung, berufliche Orientierung sowie das Lernen von Beteiligung und Mitbestimmung. </w:t>
      </w:r>
      <w:r w:rsidRPr="007D1CEE">
        <w:rPr>
          <w:rFonts w:ascii="Arial" w:eastAsia="Times New Roman" w:hAnsi="Arial" w:cs="Arial"/>
          <w:color w:val="000000"/>
          <w:sz w:val="22"/>
          <w:szCs w:val="22"/>
          <w:lang w:eastAsia="ar-SA"/>
        </w:rPr>
        <w:t xml:space="preserve">Sie wecken das Interesse an gesellschaftlichen Zusammenhängen und ermöglichen in kirchlichen Einsatzstellen die Erfahrung gelebten Glaubens. </w:t>
      </w:r>
    </w:p>
    <w:p w:rsidR="00291E62" w:rsidRPr="007D1CEE" w:rsidRDefault="00291E62">
      <w:pPr>
        <w:tabs>
          <w:tab w:val="left" w:pos="3686"/>
        </w:tabs>
        <w:autoSpaceDE w:val="0"/>
        <w:jc w:val="both"/>
        <w:rPr>
          <w:rFonts w:ascii="Arial" w:eastAsia="Times New Roman" w:hAnsi="Arial" w:cs="Arial"/>
          <w:b/>
          <w:bCs/>
          <w:color w:val="000000"/>
          <w:sz w:val="22"/>
          <w:szCs w:val="22"/>
          <w:lang w:eastAsia="ar-SA"/>
        </w:rPr>
      </w:pPr>
    </w:p>
    <w:p w:rsidR="00291E62" w:rsidRPr="007D1CEE" w:rsidRDefault="00291E62">
      <w:pPr>
        <w:tabs>
          <w:tab w:val="left" w:pos="3686"/>
        </w:tabs>
        <w:autoSpaceDE w:val="0"/>
        <w:jc w:val="center"/>
        <w:rPr>
          <w:rFonts w:ascii="Arial" w:eastAsia="Times New Roman" w:hAnsi="Arial" w:cs="Arial"/>
          <w:b/>
          <w:bCs/>
          <w:color w:val="000000"/>
          <w:sz w:val="22"/>
          <w:szCs w:val="22"/>
          <w:lang w:eastAsia="ar-SA"/>
        </w:rPr>
      </w:pPr>
      <w:r w:rsidRPr="007D1CEE">
        <w:rPr>
          <w:rFonts w:ascii="Arial" w:eastAsia="Times New Roman" w:hAnsi="Arial" w:cs="Arial"/>
          <w:b/>
          <w:bCs/>
          <w:color w:val="000000"/>
          <w:sz w:val="22"/>
          <w:szCs w:val="22"/>
          <w:lang w:eastAsia="ar-SA"/>
        </w:rPr>
        <w:t xml:space="preserve">Das FSJ </w:t>
      </w:r>
      <w:r w:rsidR="00F9689F">
        <w:rPr>
          <w:rFonts w:ascii="Arial" w:eastAsia="Times New Roman" w:hAnsi="Arial" w:cs="Arial"/>
          <w:b/>
          <w:bCs/>
          <w:color w:val="000000"/>
          <w:sz w:val="22"/>
          <w:szCs w:val="22"/>
          <w:lang w:eastAsia="ar-SA"/>
        </w:rPr>
        <w:t xml:space="preserve">Ganztagsschulen </w:t>
      </w:r>
      <w:r w:rsidRPr="007D1CEE">
        <w:rPr>
          <w:rFonts w:ascii="Arial" w:eastAsia="Times New Roman" w:hAnsi="Arial" w:cs="Arial"/>
          <w:b/>
          <w:bCs/>
          <w:color w:val="000000"/>
          <w:sz w:val="22"/>
          <w:szCs w:val="22"/>
          <w:lang w:eastAsia="ar-SA"/>
        </w:rPr>
        <w:t>wird gefördert aus Mitteln des Bundesministeriums für Famili</w:t>
      </w:r>
      <w:r w:rsidR="00BA20D0" w:rsidRPr="007D1CEE">
        <w:rPr>
          <w:rFonts w:ascii="Arial" w:eastAsia="Times New Roman" w:hAnsi="Arial" w:cs="Arial"/>
          <w:b/>
          <w:bCs/>
          <w:color w:val="000000"/>
          <w:sz w:val="22"/>
          <w:szCs w:val="22"/>
          <w:lang w:eastAsia="ar-SA"/>
        </w:rPr>
        <w:t xml:space="preserve">e, Senioren, Frauen und Jugend </w:t>
      </w:r>
      <w:r w:rsidR="00F9689F">
        <w:rPr>
          <w:rFonts w:ascii="Arial" w:eastAsia="Times New Roman" w:hAnsi="Arial" w:cs="Arial"/>
          <w:b/>
          <w:bCs/>
          <w:color w:val="000000"/>
          <w:sz w:val="22"/>
          <w:szCs w:val="22"/>
          <w:lang w:eastAsia="ar-SA"/>
        </w:rPr>
        <w:t>und des Ministeriums für Bildung des Landes Sachsen-Anhalt</w:t>
      </w:r>
      <w:r w:rsidR="00BA20D0" w:rsidRPr="007D1CEE">
        <w:rPr>
          <w:rFonts w:ascii="Arial" w:eastAsia="Times New Roman" w:hAnsi="Arial" w:cs="Arial"/>
          <w:b/>
          <w:bCs/>
          <w:color w:val="000000"/>
          <w:sz w:val="22"/>
          <w:szCs w:val="22"/>
          <w:lang w:eastAsia="ar-SA"/>
        </w:rPr>
        <w:t>.</w:t>
      </w:r>
    </w:p>
    <w:p w:rsidR="00AB626C" w:rsidRDefault="00AB626C">
      <w:pPr>
        <w:tabs>
          <w:tab w:val="left" w:pos="3686"/>
        </w:tabs>
        <w:autoSpaceDE w:val="0"/>
        <w:jc w:val="both"/>
        <w:rPr>
          <w:rFonts w:ascii="Arial" w:eastAsia="Times New Roman" w:hAnsi="Arial" w:cs="Arial"/>
          <w:b/>
          <w:bCs/>
          <w:color w:val="000000"/>
          <w:sz w:val="22"/>
          <w:szCs w:val="22"/>
          <w:lang w:eastAsia="ar-SA"/>
        </w:rPr>
      </w:pPr>
    </w:p>
    <w:p w:rsidR="00291E62" w:rsidRDefault="00430DC2" w:rsidP="00AB626C">
      <w:pPr>
        <w:tabs>
          <w:tab w:val="left" w:pos="3686"/>
        </w:tabs>
        <w:autoSpaceDE w:val="0"/>
        <w:ind w:left="426" w:hanging="426"/>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br w:type="page"/>
      </w:r>
      <w:r w:rsidR="00291E62">
        <w:rPr>
          <w:rFonts w:ascii="Arial" w:eastAsia="Times New Roman" w:hAnsi="Arial" w:cs="Arial"/>
          <w:b/>
          <w:bCs/>
          <w:color w:val="000000"/>
          <w:sz w:val="22"/>
          <w:szCs w:val="22"/>
          <w:lang w:eastAsia="ar-SA"/>
        </w:rPr>
        <w:lastRenderedPageBreak/>
        <w:t xml:space="preserve">1. </w:t>
      </w:r>
      <w:r w:rsidR="00AB626C">
        <w:rPr>
          <w:rFonts w:ascii="Arial" w:eastAsia="Times New Roman" w:hAnsi="Arial" w:cs="Arial"/>
          <w:b/>
          <w:bCs/>
          <w:color w:val="000000"/>
          <w:sz w:val="22"/>
          <w:szCs w:val="22"/>
          <w:lang w:eastAsia="ar-SA"/>
        </w:rPr>
        <w:tab/>
      </w:r>
      <w:r w:rsidR="00291E62">
        <w:rPr>
          <w:rFonts w:ascii="Arial" w:eastAsia="Times New Roman" w:hAnsi="Arial" w:cs="Arial"/>
          <w:b/>
          <w:bCs/>
          <w:color w:val="000000"/>
          <w:sz w:val="22"/>
          <w:szCs w:val="22"/>
          <w:lang w:eastAsia="ar-SA"/>
        </w:rPr>
        <w:t xml:space="preserve">Vertragspartner </w:t>
      </w:r>
    </w:p>
    <w:p w:rsidR="00291E62" w:rsidRDefault="00291E62">
      <w:pPr>
        <w:numPr>
          <w:ilvl w:val="0"/>
          <w:numId w:val="2"/>
        </w:numPr>
        <w:tabs>
          <w:tab w:val="left" w:pos="720"/>
          <w:tab w:val="left" w:pos="1440"/>
          <w:tab w:val="left" w:pos="4406"/>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die/der </w:t>
      </w:r>
      <w:r>
        <w:rPr>
          <w:rFonts w:ascii="Arial" w:eastAsia="Times New Roman" w:hAnsi="Arial" w:cs="Arial"/>
          <w:bCs/>
          <w:color w:val="000000"/>
          <w:sz w:val="22"/>
          <w:szCs w:val="22"/>
          <w:lang w:eastAsia="ar-SA"/>
        </w:rPr>
        <w:t>Freiwillige</w:t>
      </w:r>
      <w:r>
        <w:rPr>
          <w:rFonts w:ascii="Arial" w:eastAsia="Times New Roman" w:hAnsi="Arial" w:cs="Arial"/>
          <w:color w:val="000000"/>
          <w:sz w:val="22"/>
          <w:szCs w:val="22"/>
          <w:lang w:eastAsia="ar-SA"/>
        </w:rPr>
        <w:t>:</w:t>
      </w:r>
    </w:p>
    <w:tbl>
      <w:tblPr>
        <w:tblW w:w="0" w:type="auto"/>
        <w:tblInd w:w="55" w:type="dxa"/>
        <w:shd w:val="clear" w:color="auto" w:fill="D9D9D9" w:themeFill="background1" w:themeFillShade="D9"/>
        <w:tblLayout w:type="fixed"/>
        <w:tblCellMar>
          <w:top w:w="55" w:type="dxa"/>
          <w:left w:w="55" w:type="dxa"/>
          <w:bottom w:w="55" w:type="dxa"/>
          <w:right w:w="55" w:type="dxa"/>
        </w:tblCellMar>
        <w:tblLook w:val="0000" w:firstRow="0" w:lastRow="0" w:firstColumn="0" w:lastColumn="0" w:noHBand="0" w:noVBand="0"/>
      </w:tblPr>
      <w:tblGrid>
        <w:gridCol w:w="2127"/>
        <w:gridCol w:w="7229"/>
      </w:tblGrid>
      <w:tr w:rsidR="00291E62" w:rsidTr="00B70A9F">
        <w:tc>
          <w:tcPr>
            <w:tcW w:w="2127" w:type="dxa"/>
            <w:shd w:val="clear" w:color="auto" w:fill="D9D9D9" w:themeFill="background1" w:themeFillShade="D9"/>
          </w:tcPr>
          <w:p w:rsidR="00291E62" w:rsidRDefault="00291E62">
            <w:pPr>
              <w:pStyle w:val="TabellenInhalt"/>
              <w:tabs>
                <w:tab w:val="left" w:pos="45"/>
              </w:tabs>
              <w:snapToGrid w:val="0"/>
              <w:jc w:val="both"/>
              <w:rPr>
                <w:rFonts w:ascii="Arial" w:hAnsi="Arial" w:cs="Tahoma"/>
                <w:sz w:val="22"/>
                <w:szCs w:val="22"/>
              </w:rPr>
            </w:pPr>
            <w:r>
              <w:rPr>
                <w:rFonts w:ascii="Arial" w:hAnsi="Arial" w:cs="Tahoma"/>
                <w:sz w:val="22"/>
                <w:szCs w:val="22"/>
              </w:rPr>
              <w:t>Name, Vorname:</w:t>
            </w:r>
          </w:p>
        </w:tc>
        <w:tc>
          <w:tcPr>
            <w:tcW w:w="7229" w:type="dxa"/>
            <w:shd w:val="clear" w:color="auto" w:fill="D9D9D9" w:themeFill="background1" w:themeFillShade="D9"/>
          </w:tcPr>
          <w:p w:rsidR="00291E62" w:rsidRDefault="00291E62">
            <w:pPr>
              <w:pStyle w:val="TabellenInhalt"/>
              <w:tabs>
                <w:tab w:val="left" w:pos="45"/>
              </w:tabs>
              <w:snapToGrid w:val="0"/>
              <w:jc w:val="both"/>
              <w:rPr>
                <w:rFonts w:ascii="Arial" w:hAnsi="Arial" w:cs="Tahoma"/>
                <w:sz w:val="22"/>
                <w:szCs w:val="22"/>
              </w:rPr>
            </w:pPr>
          </w:p>
        </w:tc>
      </w:tr>
      <w:tr w:rsidR="00291E62" w:rsidTr="00B70A9F">
        <w:tc>
          <w:tcPr>
            <w:tcW w:w="2127" w:type="dxa"/>
            <w:shd w:val="clear" w:color="auto" w:fill="D9D9D9" w:themeFill="background1" w:themeFillShade="D9"/>
          </w:tcPr>
          <w:p w:rsidR="00291E62" w:rsidRDefault="00291E62">
            <w:pPr>
              <w:pStyle w:val="TabellenInhalt"/>
              <w:snapToGrid w:val="0"/>
              <w:jc w:val="both"/>
              <w:rPr>
                <w:rFonts w:ascii="Arial" w:hAnsi="Arial" w:cs="Tahoma"/>
                <w:sz w:val="22"/>
                <w:szCs w:val="22"/>
              </w:rPr>
            </w:pPr>
            <w:r>
              <w:rPr>
                <w:rFonts w:ascii="Arial" w:hAnsi="Arial" w:cs="Tahoma"/>
                <w:sz w:val="22"/>
                <w:szCs w:val="22"/>
              </w:rPr>
              <w:t>Adresse:</w:t>
            </w:r>
          </w:p>
        </w:tc>
        <w:tc>
          <w:tcPr>
            <w:tcW w:w="7229" w:type="dxa"/>
            <w:shd w:val="clear" w:color="auto" w:fill="D9D9D9" w:themeFill="background1" w:themeFillShade="D9"/>
          </w:tcPr>
          <w:p w:rsidR="000C1DE9" w:rsidRDefault="000C1DE9">
            <w:pPr>
              <w:pStyle w:val="TabellenInhalt"/>
              <w:snapToGrid w:val="0"/>
              <w:jc w:val="both"/>
              <w:rPr>
                <w:rFonts w:ascii="Arial" w:hAnsi="Arial" w:cs="Tahoma"/>
                <w:sz w:val="22"/>
                <w:szCs w:val="22"/>
              </w:rPr>
            </w:pPr>
          </w:p>
        </w:tc>
      </w:tr>
      <w:tr w:rsidR="00291E62" w:rsidTr="00B70A9F">
        <w:tc>
          <w:tcPr>
            <w:tcW w:w="2127" w:type="dxa"/>
            <w:shd w:val="clear" w:color="auto" w:fill="D9D9D9" w:themeFill="background1" w:themeFillShade="D9"/>
          </w:tcPr>
          <w:p w:rsidR="00291E62" w:rsidRDefault="00291E62">
            <w:pPr>
              <w:pStyle w:val="TabellenInhalt"/>
              <w:snapToGrid w:val="0"/>
              <w:jc w:val="both"/>
              <w:rPr>
                <w:rFonts w:ascii="Arial" w:hAnsi="Arial" w:cs="Tahoma"/>
                <w:sz w:val="22"/>
                <w:szCs w:val="22"/>
              </w:rPr>
            </w:pPr>
          </w:p>
        </w:tc>
        <w:tc>
          <w:tcPr>
            <w:tcW w:w="7229" w:type="dxa"/>
            <w:shd w:val="clear" w:color="auto" w:fill="D9D9D9" w:themeFill="background1" w:themeFillShade="D9"/>
          </w:tcPr>
          <w:p w:rsidR="00291E62" w:rsidRDefault="00291E62">
            <w:pPr>
              <w:pStyle w:val="TabellenInhalt"/>
              <w:snapToGrid w:val="0"/>
              <w:jc w:val="both"/>
              <w:rPr>
                <w:rFonts w:ascii="Arial" w:hAnsi="Arial" w:cs="Tahoma"/>
                <w:sz w:val="22"/>
                <w:szCs w:val="22"/>
              </w:rPr>
            </w:pPr>
          </w:p>
        </w:tc>
      </w:tr>
      <w:tr w:rsidR="00291E62" w:rsidTr="00B70A9F">
        <w:tc>
          <w:tcPr>
            <w:tcW w:w="2127" w:type="dxa"/>
            <w:shd w:val="clear" w:color="auto" w:fill="D9D9D9" w:themeFill="background1" w:themeFillShade="D9"/>
          </w:tcPr>
          <w:p w:rsidR="00291E62" w:rsidRDefault="00291E62">
            <w:pPr>
              <w:pStyle w:val="TabellenInhalt"/>
              <w:snapToGrid w:val="0"/>
              <w:jc w:val="both"/>
              <w:rPr>
                <w:rFonts w:ascii="Arial" w:hAnsi="Arial" w:cs="Tahoma"/>
                <w:sz w:val="22"/>
                <w:szCs w:val="22"/>
              </w:rPr>
            </w:pPr>
            <w:r>
              <w:rPr>
                <w:rFonts w:ascii="Arial" w:hAnsi="Arial" w:cs="Tahoma"/>
                <w:sz w:val="22"/>
                <w:szCs w:val="22"/>
              </w:rPr>
              <w:t>Geburtsdatum/</w:t>
            </w:r>
            <w:r w:rsidR="003B6506">
              <w:rPr>
                <w:rFonts w:ascii="Arial" w:hAnsi="Arial" w:cs="Tahoma"/>
                <w:sz w:val="22"/>
                <w:szCs w:val="22"/>
              </w:rPr>
              <w:t xml:space="preserve"> </w:t>
            </w:r>
            <w:r>
              <w:rPr>
                <w:rFonts w:ascii="Arial" w:hAnsi="Arial" w:cs="Tahoma"/>
                <w:sz w:val="22"/>
                <w:szCs w:val="22"/>
              </w:rPr>
              <w:t>-ort:</w:t>
            </w:r>
          </w:p>
        </w:tc>
        <w:tc>
          <w:tcPr>
            <w:tcW w:w="7229" w:type="dxa"/>
            <w:shd w:val="clear" w:color="auto" w:fill="D9D9D9" w:themeFill="background1" w:themeFillShade="D9"/>
          </w:tcPr>
          <w:p w:rsidR="00291E62" w:rsidRDefault="00291E62" w:rsidP="00105052">
            <w:pPr>
              <w:pStyle w:val="TabellenInhalt"/>
              <w:snapToGrid w:val="0"/>
              <w:jc w:val="both"/>
              <w:rPr>
                <w:rFonts w:ascii="Arial" w:hAnsi="Arial" w:cs="Tahoma"/>
                <w:sz w:val="22"/>
                <w:szCs w:val="22"/>
              </w:rPr>
            </w:pPr>
          </w:p>
        </w:tc>
      </w:tr>
      <w:tr w:rsidR="00291E62" w:rsidTr="00B70A9F">
        <w:tc>
          <w:tcPr>
            <w:tcW w:w="2127" w:type="dxa"/>
            <w:shd w:val="clear" w:color="auto" w:fill="D9D9D9" w:themeFill="background1" w:themeFillShade="D9"/>
          </w:tcPr>
          <w:p w:rsidR="00291E62" w:rsidRDefault="00291E62">
            <w:pPr>
              <w:pStyle w:val="TabellenInhalt"/>
              <w:snapToGrid w:val="0"/>
              <w:jc w:val="both"/>
              <w:rPr>
                <w:rFonts w:ascii="Arial" w:hAnsi="Arial" w:cs="Tahoma"/>
                <w:sz w:val="22"/>
                <w:szCs w:val="22"/>
              </w:rPr>
            </w:pPr>
            <w:r>
              <w:rPr>
                <w:rFonts w:ascii="Arial" w:hAnsi="Arial" w:cs="Tahoma"/>
                <w:sz w:val="22"/>
                <w:szCs w:val="22"/>
              </w:rPr>
              <w:t>Email-Adresse:</w:t>
            </w:r>
          </w:p>
        </w:tc>
        <w:tc>
          <w:tcPr>
            <w:tcW w:w="7229" w:type="dxa"/>
            <w:shd w:val="clear" w:color="auto" w:fill="D9D9D9" w:themeFill="background1" w:themeFillShade="D9"/>
          </w:tcPr>
          <w:p w:rsidR="00291E62" w:rsidRDefault="00291E62">
            <w:pPr>
              <w:pStyle w:val="TabellenInhalt"/>
              <w:snapToGrid w:val="0"/>
              <w:jc w:val="both"/>
              <w:rPr>
                <w:rFonts w:ascii="Arial" w:hAnsi="Arial" w:cs="Tahoma"/>
                <w:sz w:val="22"/>
                <w:szCs w:val="22"/>
              </w:rPr>
            </w:pPr>
          </w:p>
        </w:tc>
      </w:tr>
    </w:tbl>
    <w:p w:rsidR="00291E62" w:rsidRDefault="00291E62">
      <w:pPr>
        <w:tabs>
          <w:tab w:val="left" w:pos="720"/>
          <w:tab w:val="left" w:pos="3686"/>
        </w:tabs>
        <w:autoSpaceDE w:val="0"/>
        <w:jc w:val="both"/>
        <w:rPr>
          <w:rFonts w:ascii="Arial" w:hAnsi="Arial"/>
        </w:rPr>
      </w:pPr>
    </w:p>
    <w:p w:rsidR="00291E62" w:rsidRDefault="00291E62">
      <w:pPr>
        <w:numPr>
          <w:ilvl w:val="0"/>
          <w:numId w:val="2"/>
        </w:numPr>
        <w:tabs>
          <w:tab w:val="left" w:pos="720"/>
          <w:tab w:val="left" w:pos="1440"/>
          <w:tab w:val="left" w:pos="3272"/>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die </w:t>
      </w:r>
      <w:r>
        <w:rPr>
          <w:rFonts w:ascii="Arial" w:eastAsia="Times New Roman" w:hAnsi="Arial" w:cs="Arial"/>
          <w:bCs/>
          <w:color w:val="000000"/>
          <w:sz w:val="22"/>
          <w:szCs w:val="22"/>
          <w:lang w:eastAsia="ar-SA"/>
        </w:rPr>
        <w:t>Einsatzstelle</w:t>
      </w:r>
      <w:r>
        <w:rPr>
          <w:rFonts w:ascii="Arial" w:eastAsia="Times New Roman" w:hAnsi="Arial" w:cs="Arial"/>
          <w:color w:val="000000"/>
          <w:sz w:val="22"/>
          <w:szCs w:val="22"/>
          <w:lang w:eastAsia="ar-SA"/>
        </w:rPr>
        <w:t>:</w:t>
      </w:r>
      <w:r>
        <w:rPr>
          <w:rFonts w:ascii="Arial" w:eastAsia="Times New Roman" w:hAnsi="Arial" w:cs="Arial"/>
          <w:color w:val="000000"/>
          <w:sz w:val="22"/>
          <w:szCs w:val="22"/>
          <w:lang w:eastAsia="ar-SA"/>
        </w:rPr>
        <w:tab/>
      </w:r>
    </w:p>
    <w:tbl>
      <w:tblPr>
        <w:tblW w:w="0" w:type="auto"/>
        <w:tblInd w:w="55" w:type="dxa"/>
        <w:shd w:val="clear" w:color="auto" w:fill="D9D9D9" w:themeFill="background1" w:themeFillShade="D9"/>
        <w:tblLayout w:type="fixed"/>
        <w:tblCellMar>
          <w:top w:w="55" w:type="dxa"/>
          <w:left w:w="55" w:type="dxa"/>
          <w:bottom w:w="55" w:type="dxa"/>
          <w:right w:w="55" w:type="dxa"/>
        </w:tblCellMar>
        <w:tblLook w:val="0000" w:firstRow="0" w:lastRow="0" w:firstColumn="0" w:lastColumn="0" w:noHBand="0" w:noVBand="0"/>
      </w:tblPr>
      <w:tblGrid>
        <w:gridCol w:w="2070"/>
        <w:gridCol w:w="7274"/>
      </w:tblGrid>
      <w:tr w:rsidR="00105052" w:rsidTr="000E1736">
        <w:tc>
          <w:tcPr>
            <w:tcW w:w="2070"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r>
              <w:rPr>
                <w:rFonts w:ascii="Arial" w:hAnsi="Arial" w:cs="Tahoma"/>
                <w:sz w:val="22"/>
                <w:szCs w:val="22"/>
              </w:rPr>
              <w:t>Name:</w:t>
            </w:r>
          </w:p>
        </w:tc>
        <w:tc>
          <w:tcPr>
            <w:tcW w:w="7274"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p>
        </w:tc>
      </w:tr>
      <w:tr w:rsidR="00105052" w:rsidTr="000E1736">
        <w:tc>
          <w:tcPr>
            <w:tcW w:w="2070"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r>
              <w:rPr>
                <w:rFonts w:ascii="Arial" w:hAnsi="Arial" w:cs="Tahoma"/>
                <w:sz w:val="22"/>
                <w:szCs w:val="22"/>
              </w:rPr>
              <w:t>Adresse:</w:t>
            </w:r>
          </w:p>
        </w:tc>
        <w:tc>
          <w:tcPr>
            <w:tcW w:w="7274"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p>
        </w:tc>
      </w:tr>
      <w:tr w:rsidR="00105052" w:rsidTr="000E1736">
        <w:tc>
          <w:tcPr>
            <w:tcW w:w="2070"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p>
        </w:tc>
        <w:tc>
          <w:tcPr>
            <w:tcW w:w="7274"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p>
        </w:tc>
      </w:tr>
      <w:tr w:rsidR="00105052" w:rsidTr="000E1736">
        <w:tc>
          <w:tcPr>
            <w:tcW w:w="2070"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r>
              <w:rPr>
                <w:rFonts w:ascii="Arial" w:hAnsi="Arial" w:cs="Tahoma"/>
                <w:sz w:val="22"/>
                <w:szCs w:val="22"/>
              </w:rPr>
              <w:t>Telefonnummer:</w:t>
            </w:r>
          </w:p>
        </w:tc>
        <w:tc>
          <w:tcPr>
            <w:tcW w:w="7274"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p>
        </w:tc>
      </w:tr>
      <w:tr w:rsidR="00105052" w:rsidTr="000E1736">
        <w:tc>
          <w:tcPr>
            <w:tcW w:w="2070"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r>
              <w:rPr>
                <w:rFonts w:ascii="Arial" w:hAnsi="Arial" w:cs="Tahoma"/>
                <w:sz w:val="22"/>
                <w:szCs w:val="22"/>
              </w:rPr>
              <w:t>Email-Adresse:</w:t>
            </w:r>
          </w:p>
        </w:tc>
        <w:tc>
          <w:tcPr>
            <w:tcW w:w="7274" w:type="dxa"/>
            <w:shd w:val="clear" w:color="auto" w:fill="D9D9D9" w:themeFill="background1" w:themeFillShade="D9"/>
          </w:tcPr>
          <w:p w:rsidR="00105052" w:rsidRDefault="00105052" w:rsidP="00555644">
            <w:pPr>
              <w:pStyle w:val="TabellenInhalt"/>
              <w:snapToGrid w:val="0"/>
              <w:jc w:val="both"/>
              <w:rPr>
                <w:rFonts w:ascii="Arial" w:hAnsi="Arial" w:cs="Tahoma"/>
                <w:sz w:val="22"/>
                <w:szCs w:val="22"/>
              </w:rPr>
            </w:pPr>
          </w:p>
        </w:tc>
      </w:tr>
    </w:tbl>
    <w:p w:rsidR="00291E62" w:rsidRPr="00B70A9F" w:rsidRDefault="00291E62" w:rsidP="00B70A9F">
      <w:pPr>
        <w:tabs>
          <w:tab w:val="left" w:pos="285"/>
          <w:tab w:val="left" w:pos="720"/>
          <w:tab w:val="left" w:pos="2552"/>
        </w:tabs>
        <w:autoSpaceDE w:val="0"/>
        <w:rPr>
          <w:rFonts w:ascii="Arial" w:eastAsia="Times New Roman" w:hAnsi="Arial" w:cs="Arial"/>
          <w:bCs/>
          <w:color w:val="000000"/>
          <w:lang w:eastAsia="ar-SA"/>
        </w:rPr>
      </w:pPr>
      <w:r>
        <w:rPr>
          <w:rFonts w:ascii="Arial" w:eastAsia="Times New Roman" w:hAnsi="Arial" w:cs="Arial"/>
          <w:bCs/>
          <w:color w:val="000000"/>
          <w:sz w:val="16"/>
          <w:szCs w:val="16"/>
          <w:lang w:eastAsia="ar-SA"/>
        </w:rPr>
        <w:t xml:space="preserve"> </w:t>
      </w:r>
    </w:p>
    <w:p w:rsidR="00291E62" w:rsidRDefault="00291E62">
      <w:pPr>
        <w:numPr>
          <w:ilvl w:val="0"/>
          <w:numId w:val="2"/>
        </w:numPr>
        <w:tabs>
          <w:tab w:val="left" w:pos="720"/>
          <w:tab w:val="left" w:pos="1440"/>
          <w:tab w:val="left" w:pos="4406"/>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der Träger des Jugendfreiwilligendienstes, Freiwilliges Soziales Jahr nach § 10 des JFDG:</w:t>
      </w:r>
    </w:p>
    <w:p w:rsidR="00291E62" w:rsidRDefault="00291E62">
      <w:pPr>
        <w:tabs>
          <w:tab w:val="left" w:pos="1080"/>
          <w:tab w:val="left" w:pos="4046"/>
        </w:tabs>
        <w:autoSpaceDE w:val="0"/>
        <w:ind w:left="360"/>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t xml:space="preserve">Landesjugendwerk der Arbeiterwohlfahrt Sachsen-Anhalt e.V. </w:t>
      </w:r>
    </w:p>
    <w:p w:rsidR="00291E62" w:rsidRDefault="00291E62">
      <w:pPr>
        <w:tabs>
          <w:tab w:val="left" w:pos="375"/>
          <w:tab w:val="left" w:pos="720"/>
          <w:tab w:val="left" w:pos="2552"/>
        </w:tabs>
        <w:autoSpaceDE w:val="0"/>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tab/>
        <w:t xml:space="preserve">Schönebecker Straße 82-84, 39104 Magdeburg </w:t>
      </w:r>
    </w:p>
    <w:p w:rsidR="00291E62" w:rsidRDefault="00B51391">
      <w:pPr>
        <w:tabs>
          <w:tab w:val="left" w:pos="330"/>
          <w:tab w:val="left" w:pos="720"/>
          <w:tab w:val="left" w:pos="2552"/>
        </w:tabs>
        <w:autoSpaceDE w:val="0"/>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tab/>
        <w:t>Tel. 0391-</w:t>
      </w:r>
      <w:r w:rsidR="00291E62">
        <w:rPr>
          <w:rFonts w:ascii="Arial" w:eastAsia="Times New Roman" w:hAnsi="Arial" w:cs="Arial"/>
          <w:b/>
          <w:bCs/>
          <w:color w:val="000000"/>
          <w:sz w:val="22"/>
          <w:szCs w:val="22"/>
          <w:lang w:eastAsia="ar-SA"/>
        </w:rPr>
        <w:t xml:space="preserve">40 82 456 </w:t>
      </w:r>
    </w:p>
    <w:p w:rsidR="00291E62" w:rsidRDefault="00291E62">
      <w:pPr>
        <w:tabs>
          <w:tab w:val="left" w:pos="720"/>
          <w:tab w:val="left" w:pos="3686"/>
        </w:tabs>
        <w:autoSpaceDE w:val="0"/>
        <w:jc w:val="both"/>
        <w:rPr>
          <w:rFonts w:ascii="Arial" w:eastAsia="Times New Roman" w:hAnsi="Arial" w:cs="Arial"/>
          <w:b/>
          <w:bCs/>
          <w:color w:val="000000"/>
          <w:sz w:val="22"/>
          <w:szCs w:val="22"/>
          <w:lang w:eastAsia="ar-SA"/>
        </w:rPr>
      </w:pPr>
    </w:p>
    <w:p w:rsidR="00291E62" w:rsidRDefault="00291E62">
      <w:pPr>
        <w:tabs>
          <w:tab w:val="left" w:pos="720"/>
          <w:tab w:val="left" w:pos="3686"/>
        </w:tabs>
        <w:autoSpaceDE w:val="0"/>
        <w:jc w:val="both"/>
        <w:rPr>
          <w:rFonts w:ascii="Arial" w:eastAsia="Times New Roman" w:hAnsi="Arial" w:cs="Arial"/>
          <w:b/>
          <w:bCs/>
          <w:color w:val="000000"/>
          <w:sz w:val="22"/>
          <w:szCs w:val="22"/>
          <w:lang w:eastAsia="ar-SA"/>
        </w:rPr>
      </w:pPr>
    </w:p>
    <w:p w:rsidR="00291E62" w:rsidRDefault="00291E62" w:rsidP="004E3089">
      <w:pPr>
        <w:tabs>
          <w:tab w:val="left" w:pos="3686"/>
        </w:tabs>
        <w:autoSpaceDE w:val="0"/>
        <w:ind w:left="426" w:hanging="426"/>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t xml:space="preserve">2. </w:t>
      </w:r>
      <w:r w:rsidR="004E3089">
        <w:rPr>
          <w:rFonts w:ascii="Arial" w:eastAsia="Times New Roman" w:hAnsi="Arial" w:cs="Arial"/>
          <w:b/>
          <w:bCs/>
          <w:color w:val="000000"/>
          <w:sz w:val="22"/>
          <w:szCs w:val="22"/>
          <w:lang w:eastAsia="ar-SA"/>
        </w:rPr>
        <w:tab/>
      </w:r>
      <w:r>
        <w:rPr>
          <w:rFonts w:ascii="Arial" w:eastAsia="Times New Roman" w:hAnsi="Arial" w:cs="Arial"/>
          <w:b/>
          <w:bCs/>
          <w:color w:val="000000"/>
          <w:sz w:val="22"/>
          <w:szCs w:val="22"/>
          <w:lang w:eastAsia="ar-SA"/>
        </w:rPr>
        <w:t>Dauer des Freiwilligen Sozialen Jahres</w:t>
      </w:r>
    </w:p>
    <w:p w:rsidR="00291E62" w:rsidRPr="00EA49B4" w:rsidRDefault="00EA49B4">
      <w:pPr>
        <w:tabs>
          <w:tab w:val="left" w:pos="3686"/>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Das</w:t>
      </w:r>
      <w:r w:rsidR="00291E62">
        <w:rPr>
          <w:rFonts w:ascii="Arial" w:eastAsia="Times New Roman" w:hAnsi="Arial" w:cs="Arial"/>
          <w:color w:val="000000"/>
          <w:sz w:val="22"/>
          <w:szCs w:val="22"/>
          <w:lang w:eastAsia="ar-SA"/>
        </w:rPr>
        <w:t xml:space="preserve"> Freiwilliges Soziales Jahr 20</w:t>
      </w:r>
      <w:r w:rsidR="004B77B1">
        <w:rPr>
          <w:rFonts w:ascii="Arial" w:eastAsia="Times New Roman" w:hAnsi="Arial" w:cs="Arial"/>
          <w:color w:val="000000"/>
          <w:sz w:val="22"/>
          <w:szCs w:val="22"/>
          <w:shd w:val="clear" w:color="auto" w:fill="CCCCCC"/>
          <w:lang w:eastAsia="ar-SA"/>
        </w:rPr>
        <w:t>2</w:t>
      </w:r>
      <w:r w:rsidR="00CC57FA">
        <w:rPr>
          <w:rFonts w:ascii="Arial" w:eastAsia="Times New Roman" w:hAnsi="Arial" w:cs="Arial"/>
          <w:color w:val="000000"/>
          <w:sz w:val="22"/>
          <w:szCs w:val="22"/>
          <w:shd w:val="clear" w:color="auto" w:fill="CCCCCC"/>
          <w:lang w:eastAsia="ar-SA"/>
        </w:rPr>
        <w:t>4</w:t>
      </w:r>
      <w:r w:rsidR="00291E62">
        <w:rPr>
          <w:rFonts w:ascii="Arial" w:eastAsia="Times New Roman" w:hAnsi="Arial" w:cs="Arial"/>
          <w:color w:val="000000"/>
          <w:sz w:val="22"/>
          <w:szCs w:val="22"/>
          <w:lang w:eastAsia="ar-SA"/>
        </w:rPr>
        <w:t>/20</w:t>
      </w:r>
      <w:r w:rsidR="00FA7644">
        <w:rPr>
          <w:rFonts w:ascii="Arial" w:eastAsia="Times New Roman" w:hAnsi="Arial" w:cs="Arial"/>
          <w:color w:val="000000"/>
          <w:sz w:val="22"/>
          <w:szCs w:val="22"/>
          <w:shd w:val="clear" w:color="auto" w:fill="CCCCCC"/>
          <w:lang w:eastAsia="ar-SA"/>
        </w:rPr>
        <w:t>2</w:t>
      </w:r>
      <w:r w:rsidR="00CC57FA">
        <w:rPr>
          <w:rFonts w:ascii="Arial" w:eastAsia="Times New Roman" w:hAnsi="Arial" w:cs="Arial"/>
          <w:color w:val="000000"/>
          <w:sz w:val="22"/>
          <w:szCs w:val="22"/>
          <w:shd w:val="clear" w:color="auto" w:fill="CCCCCC"/>
          <w:lang w:eastAsia="ar-SA"/>
        </w:rPr>
        <w:t>5</w:t>
      </w:r>
      <w:r w:rsidR="00B70A9F" w:rsidRPr="00B70A9F">
        <w:rPr>
          <w:rFonts w:ascii="Arial" w:eastAsia="Times New Roman" w:hAnsi="Arial" w:cs="Arial"/>
          <w:color w:val="000000"/>
          <w:sz w:val="22"/>
          <w:szCs w:val="22"/>
          <w:lang w:eastAsia="ar-SA"/>
        </w:rPr>
        <w:t xml:space="preserve"> </w:t>
      </w:r>
      <w:r w:rsidR="00291E62">
        <w:rPr>
          <w:rFonts w:ascii="Arial" w:eastAsia="Times New Roman" w:hAnsi="Arial" w:cs="Arial"/>
          <w:color w:val="000000"/>
          <w:sz w:val="22"/>
          <w:szCs w:val="22"/>
          <w:lang w:eastAsia="ar-SA"/>
        </w:rPr>
        <w:t>beginnt am:</w:t>
      </w:r>
      <w:r>
        <w:rPr>
          <w:rFonts w:ascii="Arial" w:eastAsia="Times New Roman" w:hAnsi="Arial" w:cs="Arial"/>
          <w:color w:val="000000"/>
          <w:sz w:val="22"/>
          <w:szCs w:val="22"/>
          <w:lang w:eastAsia="ar-SA"/>
        </w:rPr>
        <w:t xml:space="preserve"> </w:t>
      </w:r>
      <w:r w:rsidR="00291E62" w:rsidRPr="000E1736">
        <w:rPr>
          <w:rFonts w:ascii="Arial" w:eastAsia="Times New Roman" w:hAnsi="Arial" w:cs="Arial"/>
          <w:bCs/>
          <w:i/>
          <w:color w:val="000000"/>
          <w:sz w:val="22"/>
          <w:szCs w:val="22"/>
          <w:u w:val="single"/>
          <w:shd w:val="clear" w:color="auto" w:fill="D9D9D9" w:themeFill="background1" w:themeFillShade="D9"/>
          <w:lang w:eastAsia="ar-SA"/>
        </w:rPr>
        <w:t xml:space="preserve">                  </w:t>
      </w:r>
      <w:r w:rsidR="00291E62">
        <w:rPr>
          <w:rFonts w:ascii="Arial" w:eastAsia="Times New Roman" w:hAnsi="Arial" w:cs="Arial"/>
          <w:bCs/>
          <w:color w:val="000000"/>
          <w:sz w:val="22"/>
          <w:szCs w:val="22"/>
          <w:lang w:eastAsia="ar-SA"/>
        </w:rPr>
        <w:t xml:space="preserve"> </w:t>
      </w:r>
      <w:r w:rsidR="00291E62">
        <w:rPr>
          <w:rFonts w:ascii="Arial" w:eastAsia="Times New Roman" w:hAnsi="Arial" w:cs="Arial"/>
          <w:color w:val="000000"/>
          <w:sz w:val="22"/>
          <w:szCs w:val="22"/>
          <w:lang w:eastAsia="ar-SA"/>
        </w:rPr>
        <w:t xml:space="preserve">und endet am </w:t>
      </w:r>
      <w:r w:rsidR="00291E62" w:rsidRPr="000E1736">
        <w:rPr>
          <w:rFonts w:ascii="Arial" w:eastAsia="Times New Roman" w:hAnsi="Arial" w:cs="Arial"/>
          <w:bCs/>
          <w:i/>
          <w:color w:val="000000"/>
          <w:sz w:val="22"/>
          <w:szCs w:val="22"/>
          <w:u w:val="single"/>
          <w:shd w:val="clear" w:color="auto" w:fill="D9D9D9" w:themeFill="background1" w:themeFillShade="D9"/>
          <w:lang w:eastAsia="ar-SA"/>
        </w:rPr>
        <w:t xml:space="preserve">                         </w:t>
      </w:r>
      <w:proofErr w:type="gramStart"/>
      <w:r w:rsidR="00291E62" w:rsidRPr="000E1736">
        <w:rPr>
          <w:rFonts w:ascii="Arial" w:eastAsia="Times New Roman" w:hAnsi="Arial" w:cs="Arial"/>
          <w:bCs/>
          <w:i/>
          <w:color w:val="000000"/>
          <w:sz w:val="22"/>
          <w:szCs w:val="22"/>
          <w:u w:val="single"/>
          <w:shd w:val="clear" w:color="auto" w:fill="D9D9D9" w:themeFill="background1" w:themeFillShade="D9"/>
          <w:lang w:eastAsia="ar-SA"/>
        </w:rPr>
        <w:t xml:space="preserve">  </w:t>
      </w:r>
      <w:r w:rsidR="00291E62">
        <w:rPr>
          <w:rFonts w:ascii="Arial" w:eastAsia="Times New Roman" w:hAnsi="Arial" w:cs="Arial"/>
          <w:bCs/>
          <w:color w:val="000000"/>
          <w:sz w:val="22"/>
          <w:szCs w:val="22"/>
          <w:lang w:eastAsia="ar-SA"/>
        </w:rPr>
        <w:t>.</w:t>
      </w:r>
      <w:proofErr w:type="gramEnd"/>
    </w:p>
    <w:p w:rsidR="00291E62" w:rsidRDefault="00291E62">
      <w:pPr>
        <w:tabs>
          <w:tab w:val="left" w:pos="3686"/>
        </w:tabs>
        <w:suppressAutoHyphens w:val="0"/>
        <w:autoSpaceDE w:val="0"/>
        <w:rPr>
          <w:rFonts w:ascii="Arial" w:eastAsia="Times New Roman" w:hAnsi="Arial" w:cs="Arial"/>
          <w:sz w:val="22"/>
          <w:szCs w:val="22"/>
          <w:lang w:eastAsia="ar-SA"/>
        </w:rPr>
      </w:pPr>
    </w:p>
    <w:p w:rsidR="00291E62" w:rsidRDefault="00291E62">
      <w:pPr>
        <w:tabs>
          <w:tab w:val="left" w:pos="3686"/>
        </w:tabs>
        <w:suppressAutoHyphens w:val="0"/>
        <w:autoSpaceDE w:val="0"/>
        <w:rPr>
          <w:rFonts w:ascii="Arial" w:eastAsia="Times New Roman" w:hAnsi="Arial" w:cs="Arial"/>
          <w:sz w:val="22"/>
          <w:szCs w:val="22"/>
          <w:lang w:eastAsia="ar-SA"/>
        </w:rPr>
      </w:pPr>
      <w:r>
        <w:rPr>
          <w:rFonts w:ascii="Arial" w:eastAsia="Times New Roman" w:hAnsi="Arial" w:cs="Arial"/>
          <w:sz w:val="22"/>
          <w:szCs w:val="22"/>
          <w:lang w:eastAsia="ar-SA"/>
        </w:rPr>
        <w:t>Die/der Freiwillige wird im Verlauf ihres/seines FSJ in folgendem/n Tätig</w:t>
      </w:r>
      <w:r w:rsidR="007D1CEE">
        <w:rPr>
          <w:rFonts w:ascii="Arial" w:eastAsia="Times New Roman" w:hAnsi="Arial" w:cs="Arial"/>
          <w:sz w:val="22"/>
          <w:szCs w:val="22"/>
          <w:lang w:eastAsia="ar-SA"/>
        </w:rPr>
        <w:t>keitsbereich/en und Arbeitsfeld(</w:t>
      </w:r>
      <w:proofErr w:type="spellStart"/>
      <w:r>
        <w:rPr>
          <w:rFonts w:ascii="Arial" w:eastAsia="Times New Roman" w:hAnsi="Arial" w:cs="Arial"/>
          <w:sz w:val="22"/>
          <w:szCs w:val="22"/>
          <w:lang w:eastAsia="ar-SA"/>
        </w:rPr>
        <w:t>ern</w:t>
      </w:r>
      <w:proofErr w:type="spellEnd"/>
      <w:r w:rsidR="007D1CEE">
        <w:rPr>
          <w:rFonts w:ascii="Arial" w:eastAsia="Times New Roman" w:hAnsi="Arial" w:cs="Arial"/>
          <w:sz w:val="22"/>
          <w:szCs w:val="22"/>
          <w:lang w:eastAsia="ar-SA"/>
        </w:rPr>
        <w:t>)</w:t>
      </w:r>
      <w:r>
        <w:rPr>
          <w:rFonts w:ascii="Arial" w:eastAsia="Times New Roman" w:hAnsi="Arial" w:cs="Arial"/>
          <w:sz w:val="22"/>
          <w:szCs w:val="22"/>
          <w:lang w:eastAsia="ar-SA"/>
        </w:rPr>
        <w:t xml:space="preserve"> eingesetzt:</w:t>
      </w:r>
    </w:p>
    <w:p w:rsidR="00291E62" w:rsidRDefault="00291E62">
      <w:pPr>
        <w:tabs>
          <w:tab w:val="left" w:pos="3686"/>
        </w:tabs>
        <w:suppressAutoHyphens w:val="0"/>
        <w:autoSpaceDE w:val="0"/>
        <w:rPr>
          <w:rFonts w:ascii="Arial" w:eastAsia="Times New Roman" w:hAnsi="Arial" w:cs="Arial"/>
          <w:b/>
          <w:bCs/>
          <w:sz w:val="22"/>
          <w:szCs w:val="22"/>
          <w:lang w:eastAsia="ar-SA"/>
        </w:rPr>
      </w:pPr>
      <w:r>
        <w:rPr>
          <w:rFonts w:ascii="Arial" w:eastAsia="Times New Roman" w:hAnsi="Arial" w:cs="Arial"/>
          <w:b/>
          <w:bCs/>
          <w:sz w:val="22"/>
          <w:szCs w:val="22"/>
          <w:lang w:eastAsia="ar-SA"/>
        </w:rPr>
        <w:tab/>
      </w:r>
    </w:p>
    <w:tbl>
      <w:tblPr>
        <w:tblW w:w="0" w:type="auto"/>
        <w:tblInd w:w="108" w:type="dxa"/>
        <w:shd w:val="clear" w:color="auto" w:fill="D9D9D9" w:themeFill="background1" w:themeFillShade="D9"/>
        <w:tblLook w:val="04A0" w:firstRow="1" w:lastRow="0" w:firstColumn="1" w:lastColumn="0" w:noHBand="0" w:noVBand="1"/>
      </w:tblPr>
      <w:tblGrid>
        <w:gridCol w:w="2268"/>
        <w:gridCol w:w="7088"/>
      </w:tblGrid>
      <w:tr w:rsidR="00885201" w:rsidRPr="009A5E1E" w:rsidTr="000E1736">
        <w:tc>
          <w:tcPr>
            <w:tcW w:w="2268" w:type="dxa"/>
            <w:shd w:val="clear" w:color="auto" w:fill="D9D9D9" w:themeFill="background1" w:themeFillShade="D9"/>
          </w:tcPr>
          <w:p w:rsidR="00885201" w:rsidRPr="009A5E1E" w:rsidRDefault="00885201" w:rsidP="009A5E1E">
            <w:pPr>
              <w:tabs>
                <w:tab w:val="left" w:pos="3686"/>
              </w:tabs>
              <w:suppressAutoHyphens w:val="0"/>
              <w:autoSpaceDE w:val="0"/>
              <w:rPr>
                <w:rFonts w:ascii="Arial" w:eastAsia="Times New Roman" w:hAnsi="Arial" w:cs="Arial"/>
                <w:b/>
                <w:bCs/>
                <w:sz w:val="22"/>
                <w:szCs w:val="22"/>
                <w:lang w:eastAsia="ar-SA"/>
              </w:rPr>
            </w:pPr>
            <w:r w:rsidRPr="009A5E1E">
              <w:rPr>
                <w:rFonts w:ascii="Arial" w:eastAsia="Times New Roman" w:hAnsi="Arial" w:cs="Arial"/>
                <w:b/>
                <w:bCs/>
                <w:sz w:val="22"/>
                <w:szCs w:val="22"/>
                <w:lang w:eastAsia="ar-SA"/>
              </w:rPr>
              <w:t>Zeitraum:</w:t>
            </w:r>
          </w:p>
        </w:tc>
        <w:tc>
          <w:tcPr>
            <w:tcW w:w="7088" w:type="dxa"/>
            <w:shd w:val="clear" w:color="auto" w:fill="D9D9D9" w:themeFill="background1" w:themeFillShade="D9"/>
          </w:tcPr>
          <w:p w:rsidR="00885201" w:rsidRPr="009A5E1E" w:rsidRDefault="00885201" w:rsidP="009A5E1E">
            <w:pPr>
              <w:tabs>
                <w:tab w:val="left" w:pos="3686"/>
              </w:tabs>
              <w:suppressAutoHyphens w:val="0"/>
              <w:autoSpaceDE w:val="0"/>
              <w:rPr>
                <w:rFonts w:ascii="Arial" w:eastAsia="Times New Roman" w:hAnsi="Arial" w:cs="Arial"/>
                <w:b/>
                <w:bCs/>
                <w:sz w:val="22"/>
                <w:szCs w:val="22"/>
                <w:lang w:eastAsia="ar-SA"/>
              </w:rPr>
            </w:pPr>
            <w:r w:rsidRPr="009A5E1E">
              <w:rPr>
                <w:rFonts w:ascii="Arial" w:eastAsia="Times New Roman" w:hAnsi="Arial" w:cs="Arial"/>
                <w:b/>
                <w:bCs/>
                <w:sz w:val="22"/>
                <w:szCs w:val="22"/>
                <w:lang w:eastAsia="ar-SA"/>
              </w:rPr>
              <w:t>Tätigkeitsbereich/Arbeitsfeld:</w:t>
            </w:r>
          </w:p>
        </w:tc>
      </w:tr>
      <w:tr w:rsidR="00885201" w:rsidRPr="009A5E1E" w:rsidTr="000E1736">
        <w:tc>
          <w:tcPr>
            <w:tcW w:w="2268" w:type="dxa"/>
            <w:shd w:val="clear" w:color="auto" w:fill="D9D9D9" w:themeFill="background1" w:themeFillShade="D9"/>
          </w:tcPr>
          <w:p w:rsidR="00885201" w:rsidRPr="009A5E1E" w:rsidRDefault="00885201" w:rsidP="009A5E1E">
            <w:pPr>
              <w:tabs>
                <w:tab w:val="left" w:pos="3686"/>
              </w:tabs>
              <w:suppressAutoHyphens w:val="0"/>
              <w:autoSpaceDE w:val="0"/>
              <w:rPr>
                <w:rFonts w:ascii="Arial" w:eastAsia="Times New Roman" w:hAnsi="Arial" w:cs="Arial"/>
                <w:b/>
                <w:bCs/>
                <w:sz w:val="22"/>
                <w:szCs w:val="22"/>
                <w:lang w:eastAsia="ar-SA"/>
              </w:rPr>
            </w:pPr>
          </w:p>
        </w:tc>
        <w:tc>
          <w:tcPr>
            <w:tcW w:w="7088" w:type="dxa"/>
            <w:shd w:val="clear" w:color="auto" w:fill="D9D9D9" w:themeFill="background1" w:themeFillShade="D9"/>
          </w:tcPr>
          <w:p w:rsidR="00885201" w:rsidRPr="009A5E1E" w:rsidRDefault="00885201" w:rsidP="009A5E1E">
            <w:pPr>
              <w:tabs>
                <w:tab w:val="left" w:pos="3686"/>
              </w:tabs>
              <w:suppressAutoHyphens w:val="0"/>
              <w:autoSpaceDE w:val="0"/>
              <w:rPr>
                <w:rFonts w:ascii="Arial" w:eastAsia="Times New Roman" w:hAnsi="Arial" w:cs="Arial"/>
                <w:b/>
                <w:bCs/>
                <w:sz w:val="22"/>
                <w:szCs w:val="22"/>
                <w:lang w:eastAsia="ar-SA"/>
              </w:rPr>
            </w:pPr>
          </w:p>
        </w:tc>
      </w:tr>
      <w:tr w:rsidR="00885201" w:rsidRPr="009A5E1E" w:rsidTr="000E1736">
        <w:tc>
          <w:tcPr>
            <w:tcW w:w="2268" w:type="dxa"/>
            <w:shd w:val="clear" w:color="auto" w:fill="D9D9D9" w:themeFill="background1" w:themeFillShade="D9"/>
          </w:tcPr>
          <w:p w:rsidR="00885201" w:rsidRPr="009A5E1E" w:rsidRDefault="00885201" w:rsidP="009A5E1E">
            <w:pPr>
              <w:tabs>
                <w:tab w:val="left" w:pos="3686"/>
              </w:tabs>
              <w:suppressAutoHyphens w:val="0"/>
              <w:autoSpaceDE w:val="0"/>
              <w:rPr>
                <w:rFonts w:ascii="Arial" w:eastAsia="Times New Roman" w:hAnsi="Arial" w:cs="Arial"/>
                <w:b/>
                <w:bCs/>
                <w:sz w:val="22"/>
                <w:szCs w:val="22"/>
                <w:lang w:eastAsia="ar-SA"/>
              </w:rPr>
            </w:pPr>
          </w:p>
        </w:tc>
        <w:tc>
          <w:tcPr>
            <w:tcW w:w="7088" w:type="dxa"/>
            <w:shd w:val="clear" w:color="auto" w:fill="D9D9D9" w:themeFill="background1" w:themeFillShade="D9"/>
          </w:tcPr>
          <w:p w:rsidR="00885201" w:rsidRPr="009A5E1E" w:rsidRDefault="00885201" w:rsidP="009A5E1E">
            <w:pPr>
              <w:tabs>
                <w:tab w:val="left" w:pos="3686"/>
              </w:tabs>
              <w:suppressAutoHyphens w:val="0"/>
              <w:autoSpaceDE w:val="0"/>
              <w:rPr>
                <w:rFonts w:ascii="Arial" w:eastAsia="Times New Roman" w:hAnsi="Arial" w:cs="Arial"/>
                <w:b/>
                <w:bCs/>
                <w:sz w:val="22"/>
                <w:szCs w:val="22"/>
                <w:lang w:eastAsia="ar-SA"/>
              </w:rPr>
            </w:pPr>
          </w:p>
        </w:tc>
      </w:tr>
    </w:tbl>
    <w:p w:rsidR="00291E62" w:rsidRDefault="00291E62">
      <w:pPr>
        <w:tabs>
          <w:tab w:val="left" w:pos="3686"/>
        </w:tabs>
        <w:suppressAutoHyphens w:val="0"/>
        <w:autoSpaceDE w:val="0"/>
        <w:rPr>
          <w:rFonts w:ascii="Arial" w:eastAsia="Times New Roman" w:hAnsi="Arial" w:cs="Arial"/>
          <w:bCs/>
          <w:color w:val="000000"/>
          <w:sz w:val="22"/>
          <w:szCs w:val="22"/>
          <w:lang w:eastAsia="ar-SA"/>
        </w:rPr>
      </w:pPr>
    </w:p>
    <w:p w:rsidR="00291E62" w:rsidRDefault="00291E62">
      <w:pPr>
        <w:tabs>
          <w:tab w:val="left" w:pos="3686"/>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Die Vereinbarung </w:t>
      </w:r>
      <w:r>
        <w:rPr>
          <w:rFonts w:ascii="Arial" w:eastAsia="Times New Roman" w:hAnsi="Arial" w:cs="Arial"/>
          <w:b/>
          <w:color w:val="000000"/>
          <w:sz w:val="22"/>
          <w:szCs w:val="22"/>
          <w:lang w:eastAsia="ar-SA"/>
        </w:rPr>
        <w:t>endet nach Ablauf dieser Vertragsdauer</w:t>
      </w:r>
      <w:r>
        <w:rPr>
          <w:rFonts w:ascii="Arial" w:eastAsia="Times New Roman" w:hAnsi="Arial" w:cs="Arial"/>
          <w:color w:val="000000"/>
          <w:sz w:val="22"/>
          <w:szCs w:val="22"/>
          <w:lang w:eastAsia="ar-SA"/>
        </w:rPr>
        <w:t xml:space="preserve"> ohne, dass es einer Kündigung bedarf. Die Vereinbarung kann im gegenseitigen Einvernehmen oder bei Vorliegen eines wichtigen Grundes verändert oder aufgelöst werden.</w:t>
      </w:r>
    </w:p>
    <w:p w:rsidR="00592591" w:rsidRDefault="00592591">
      <w:pPr>
        <w:tabs>
          <w:tab w:val="left" w:pos="3686"/>
        </w:tabs>
        <w:autoSpaceDE w:val="0"/>
        <w:jc w:val="both"/>
        <w:rPr>
          <w:rFonts w:ascii="Arial" w:eastAsia="Times New Roman" w:hAnsi="Arial" w:cs="Arial"/>
          <w:color w:val="000000"/>
          <w:sz w:val="22"/>
          <w:szCs w:val="22"/>
          <w:lang w:eastAsia="ar-SA"/>
        </w:rPr>
      </w:pPr>
    </w:p>
    <w:p w:rsidR="00592591" w:rsidRPr="007900F1" w:rsidRDefault="00592591" w:rsidP="00592591">
      <w:pPr>
        <w:tabs>
          <w:tab w:val="left" w:pos="3686"/>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 regelmäßige wöchentliche Arbeitszeit beträgt</w:t>
      </w:r>
      <w:r w:rsidRPr="007900F1">
        <w:rPr>
          <w:rFonts w:ascii="Arial" w:eastAsia="Times New Roman" w:hAnsi="Arial" w:cs="Arial"/>
          <w:color w:val="000000"/>
          <w:sz w:val="22"/>
          <w:szCs w:val="22"/>
          <w:lang w:eastAsia="ar-SA"/>
        </w:rPr>
        <w:t xml:space="preserve"> </w:t>
      </w:r>
      <w:r>
        <w:rPr>
          <w:rFonts w:ascii="Arial" w:eastAsia="Times New Roman" w:hAnsi="Arial" w:cs="Arial"/>
          <w:color w:val="000000"/>
          <w:sz w:val="22"/>
          <w:szCs w:val="22"/>
          <w:lang w:eastAsia="ar-SA"/>
        </w:rPr>
        <w:fldChar w:fldCharType="begin">
          <w:ffData>
            <w:name w:val="Stunden"/>
            <w:enabled/>
            <w:calcOnExit w:val="0"/>
            <w:textInput>
              <w:type w:val="number"/>
              <w:format w:val="0"/>
            </w:textInput>
          </w:ffData>
        </w:fldChar>
      </w:r>
      <w:bookmarkStart w:id="1" w:name="Stunden"/>
      <w:r>
        <w:rPr>
          <w:rFonts w:ascii="Arial" w:eastAsia="Times New Roman" w:hAnsi="Arial" w:cs="Arial"/>
          <w:color w:val="000000"/>
          <w:sz w:val="22"/>
          <w:szCs w:val="22"/>
          <w:lang w:eastAsia="ar-SA"/>
        </w:rPr>
        <w:instrText xml:space="preserve"> FORMTEXT </w:instrText>
      </w:r>
      <w:r>
        <w:rPr>
          <w:rFonts w:ascii="Arial" w:eastAsia="Times New Roman" w:hAnsi="Arial" w:cs="Arial"/>
          <w:color w:val="000000"/>
          <w:sz w:val="22"/>
          <w:szCs w:val="22"/>
          <w:lang w:eastAsia="ar-SA"/>
        </w:rPr>
      </w:r>
      <w:r>
        <w:rPr>
          <w:rFonts w:ascii="Arial" w:eastAsia="Times New Roman" w:hAnsi="Arial" w:cs="Arial"/>
          <w:color w:val="000000"/>
          <w:sz w:val="22"/>
          <w:szCs w:val="22"/>
          <w:lang w:eastAsia="ar-SA"/>
        </w:rPr>
        <w:fldChar w:fldCharType="separate"/>
      </w:r>
      <w:r>
        <w:rPr>
          <w:rFonts w:ascii="Arial" w:eastAsia="Times New Roman" w:hAnsi="Arial" w:cs="Arial"/>
          <w:noProof/>
          <w:color w:val="000000"/>
          <w:sz w:val="22"/>
          <w:szCs w:val="22"/>
          <w:lang w:eastAsia="ar-SA"/>
        </w:rPr>
        <w:t> </w:t>
      </w:r>
      <w:r>
        <w:rPr>
          <w:rFonts w:ascii="Arial" w:eastAsia="Times New Roman" w:hAnsi="Arial" w:cs="Arial"/>
          <w:noProof/>
          <w:color w:val="000000"/>
          <w:sz w:val="22"/>
          <w:szCs w:val="22"/>
          <w:lang w:eastAsia="ar-SA"/>
        </w:rPr>
        <w:t> </w:t>
      </w:r>
      <w:r>
        <w:rPr>
          <w:rFonts w:ascii="Arial" w:eastAsia="Times New Roman" w:hAnsi="Arial" w:cs="Arial"/>
          <w:noProof/>
          <w:color w:val="000000"/>
          <w:sz w:val="22"/>
          <w:szCs w:val="22"/>
          <w:lang w:eastAsia="ar-SA"/>
        </w:rPr>
        <w:t> </w:t>
      </w:r>
      <w:r>
        <w:rPr>
          <w:rFonts w:ascii="Arial" w:eastAsia="Times New Roman" w:hAnsi="Arial" w:cs="Arial"/>
          <w:noProof/>
          <w:color w:val="000000"/>
          <w:sz w:val="22"/>
          <w:szCs w:val="22"/>
          <w:lang w:eastAsia="ar-SA"/>
        </w:rPr>
        <w:t> </w:t>
      </w:r>
      <w:r>
        <w:rPr>
          <w:rFonts w:ascii="Arial" w:eastAsia="Times New Roman" w:hAnsi="Arial" w:cs="Arial"/>
          <w:noProof/>
          <w:color w:val="000000"/>
          <w:sz w:val="22"/>
          <w:szCs w:val="22"/>
          <w:lang w:eastAsia="ar-SA"/>
        </w:rPr>
        <w:t> </w:t>
      </w:r>
      <w:r>
        <w:rPr>
          <w:rFonts w:ascii="Arial" w:eastAsia="Times New Roman" w:hAnsi="Arial" w:cs="Arial"/>
          <w:color w:val="000000"/>
          <w:sz w:val="22"/>
          <w:szCs w:val="22"/>
          <w:lang w:eastAsia="ar-SA"/>
        </w:rPr>
        <w:fldChar w:fldCharType="end"/>
      </w:r>
      <w:bookmarkEnd w:id="1"/>
      <w:r w:rsidRPr="007900F1">
        <w:rPr>
          <w:rFonts w:ascii="Arial" w:eastAsia="Times New Roman" w:hAnsi="Arial" w:cs="Arial"/>
          <w:color w:val="000000"/>
          <w:sz w:val="22"/>
          <w:szCs w:val="22"/>
          <w:lang w:eastAsia="ar-SA"/>
        </w:rPr>
        <w:t xml:space="preserve"> Stunden.</w:t>
      </w:r>
    </w:p>
    <w:p w:rsidR="00592591" w:rsidRDefault="00592591">
      <w:pPr>
        <w:tabs>
          <w:tab w:val="left" w:pos="3686"/>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Die </w:t>
      </w:r>
      <w:r w:rsidRPr="007900F1">
        <w:rPr>
          <w:rFonts w:ascii="Arial" w:eastAsia="Times New Roman" w:hAnsi="Arial" w:cs="Arial"/>
          <w:color w:val="000000"/>
          <w:sz w:val="22"/>
          <w:szCs w:val="22"/>
          <w:lang w:eastAsia="ar-SA"/>
        </w:rPr>
        <w:t>Regelarbeitszeit (Voll</w:t>
      </w:r>
      <w:r>
        <w:rPr>
          <w:rFonts w:ascii="Arial" w:eastAsia="Times New Roman" w:hAnsi="Arial" w:cs="Arial"/>
          <w:color w:val="000000"/>
          <w:sz w:val="22"/>
          <w:szCs w:val="22"/>
          <w:lang w:eastAsia="ar-SA"/>
        </w:rPr>
        <w:t>zeit) der Einsatzstelle beträgt</w:t>
      </w:r>
      <w:r w:rsidRPr="007900F1">
        <w:rPr>
          <w:rFonts w:ascii="Arial" w:eastAsia="Times New Roman" w:hAnsi="Arial" w:cs="Arial"/>
          <w:color w:val="000000"/>
          <w:sz w:val="22"/>
          <w:szCs w:val="22"/>
          <w:lang w:eastAsia="ar-SA"/>
        </w:rPr>
        <w:t xml:space="preserve"> </w:t>
      </w:r>
      <w:r w:rsidRPr="007900F1">
        <w:rPr>
          <w:rFonts w:ascii="Arial" w:eastAsia="Times New Roman" w:hAnsi="Arial" w:cs="Arial"/>
          <w:color w:val="000000"/>
          <w:sz w:val="22"/>
          <w:szCs w:val="22"/>
          <w:lang w:eastAsia="ar-SA"/>
        </w:rPr>
        <w:fldChar w:fldCharType="begin">
          <w:ffData>
            <w:name w:val="Text9"/>
            <w:enabled/>
            <w:calcOnExit w:val="0"/>
            <w:textInput>
              <w:type w:val="number"/>
            </w:textInput>
          </w:ffData>
        </w:fldChar>
      </w:r>
      <w:bookmarkStart w:id="2" w:name="Text9"/>
      <w:r w:rsidRPr="007900F1">
        <w:rPr>
          <w:rFonts w:ascii="Arial" w:eastAsia="Times New Roman" w:hAnsi="Arial" w:cs="Arial"/>
          <w:color w:val="000000"/>
          <w:sz w:val="22"/>
          <w:szCs w:val="22"/>
          <w:lang w:eastAsia="ar-SA"/>
        </w:rPr>
        <w:instrText xml:space="preserve"> FORMTEXT </w:instrText>
      </w:r>
      <w:r w:rsidRPr="007900F1">
        <w:rPr>
          <w:rFonts w:ascii="Arial" w:eastAsia="Times New Roman" w:hAnsi="Arial" w:cs="Arial"/>
          <w:color w:val="000000"/>
          <w:sz w:val="22"/>
          <w:szCs w:val="22"/>
          <w:lang w:eastAsia="ar-SA"/>
        </w:rPr>
      </w:r>
      <w:r w:rsidRPr="007900F1">
        <w:rPr>
          <w:rFonts w:ascii="Arial" w:eastAsia="Times New Roman" w:hAnsi="Arial" w:cs="Arial"/>
          <w:color w:val="000000"/>
          <w:sz w:val="22"/>
          <w:szCs w:val="22"/>
          <w:lang w:eastAsia="ar-SA"/>
        </w:rPr>
        <w:fldChar w:fldCharType="separate"/>
      </w:r>
      <w:r w:rsidRPr="007900F1">
        <w:rPr>
          <w:rFonts w:ascii="Arial" w:eastAsia="Times New Roman" w:hAnsi="Arial" w:cs="Arial"/>
          <w:color w:val="000000"/>
          <w:sz w:val="22"/>
          <w:szCs w:val="22"/>
          <w:lang w:eastAsia="ar-SA"/>
        </w:rPr>
        <w:t> </w:t>
      </w:r>
      <w:r w:rsidRPr="007900F1">
        <w:rPr>
          <w:rFonts w:ascii="Arial" w:eastAsia="Times New Roman" w:hAnsi="Arial" w:cs="Arial"/>
          <w:color w:val="000000"/>
          <w:sz w:val="22"/>
          <w:szCs w:val="22"/>
          <w:lang w:eastAsia="ar-SA"/>
        </w:rPr>
        <w:t> </w:t>
      </w:r>
      <w:r w:rsidRPr="007900F1">
        <w:rPr>
          <w:rFonts w:ascii="Arial" w:eastAsia="Times New Roman" w:hAnsi="Arial" w:cs="Arial"/>
          <w:color w:val="000000"/>
          <w:sz w:val="22"/>
          <w:szCs w:val="22"/>
          <w:lang w:eastAsia="ar-SA"/>
        </w:rPr>
        <w:t> </w:t>
      </w:r>
      <w:r w:rsidRPr="007900F1">
        <w:rPr>
          <w:rFonts w:ascii="Arial" w:eastAsia="Times New Roman" w:hAnsi="Arial" w:cs="Arial"/>
          <w:color w:val="000000"/>
          <w:sz w:val="22"/>
          <w:szCs w:val="22"/>
          <w:lang w:eastAsia="ar-SA"/>
        </w:rPr>
        <w:t> </w:t>
      </w:r>
      <w:r w:rsidRPr="007900F1">
        <w:rPr>
          <w:rFonts w:ascii="Arial" w:eastAsia="Times New Roman" w:hAnsi="Arial" w:cs="Arial"/>
          <w:color w:val="000000"/>
          <w:sz w:val="22"/>
          <w:szCs w:val="22"/>
          <w:lang w:eastAsia="ar-SA"/>
        </w:rPr>
        <w:t> </w:t>
      </w:r>
      <w:r w:rsidRPr="007900F1">
        <w:rPr>
          <w:rFonts w:ascii="Arial" w:eastAsia="Times New Roman" w:hAnsi="Arial" w:cs="Arial"/>
          <w:color w:val="000000"/>
          <w:sz w:val="22"/>
          <w:szCs w:val="22"/>
          <w:lang w:eastAsia="ar-SA"/>
        </w:rPr>
        <w:fldChar w:fldCharType="end"/>
      </w:r>
      <w:bookmarkEnd w:id="2"/>
      <w:r w:rsidRPr="007900F1">
        <w:rPr>
          <w:rFonts w:ascii="Arial" w:eastAsia="Times New Roman" w:hAnsi="Arial" w:cs="Arial"/>
          <w:color w:val="000000"/>
          <w:sz w:val="22"/>
          <w:szCs w:val="22"/>
          <w:lang w:eastAsia="ar-SA"/>
        </w:rPr>
        <w:t xml:space="preserve"> Stunden.</w:t>
      </w:r>
    </w:p>
    <w:p w:rsidR="00291E62" w:rsidRDefault="00291E62">
      <w:pPr>
        <w:tabs>
          <w:tab w:val="left" w:pos="0"/>
        </w:tabs>
        <w:autoSpaceDE w:val="0"/>
        <w:jc w:val="both"/>
        <w:rPr>
          <w:rFonts w:ascii="Arial" w:eastAsia="Times New Roman" w:hAnsi="Arial" w:cs="Arial"/>
          <w:i/>
          <w:iCs/>
          <w:color w:val="000000"/>
          <w:sz w:val="22"/>
          <w:szCs w:val="22"/>
          <w:lang w:eastAsia="ar-SA"/>
        </w:rPr>
      </w:pPr>
    </w:p>
    <w:p w:rsidR="00530A48" w:rsidRDefault="003B6506">
      <w:pPr>
        <w:tabs>
          <w:tab w:val="left" w:pos="0"/>
        </w:tabs>
        <w:autoSpaceDE w:val="0"/>
        <w:jc w:val="both"/>
        <w:rPr>
          <w:rFonts w:ascii="Arial" w:eastAsia="Times New Roman" w:hAnsi="Arial" w:cs="Arial"/>
          <w:bCs/>
          <w:sz w:val="22"/>
          <w:szCs w:val="22"/>
          <w:lang w:eastAsia="ar-SA"/>
        </w:rPr>
      </w:pPr>
      <w:r>
        <w:rPr>
          <w:rFonts w:ascii="Arial" w:eastAsia="Times New Roman" w:hAnsi="Arial" w:cs="Arial"/>
          <w:b/>
          <w:bCs/>
          <w:sz w:val="22"/>
          <w:szCs w:val="22"/>
          <w:lang w:eastAsia="ar-SA"/>
        </w:rPr>
        <w:t>Auflösung</w:t>
      </w:r>
      <w:r w:rsidR="00465C37">
        <w:rPr>
          <w:rFonts w:ascii="Arial" w:eastAsia="Times New Roman" w:hAnsi="Arial" w:cs="Arial"/>
          <w:b/>
          <w:bCs/>
          <w:sz w:val="22"/>
          <w:szCs w:val="22"/>
          <w:lang w:eastAsia="ar-SA"/>
        </w:rPr>
        <w:t>/</w:t>
      </w:r>
      <w:r w:rsidR="00291E62">
        <w:rPr>
          <w:rFonts w:ascii="Arial" w:eastAsia="Times New Roman" w:hAnsi="Arial" w:cs="Arial"/>
          <w:b/>
          <w:bCs/>
          <w:sz w:val="22"/>
          <w:szCs w:val="22"/>
          <w:lang w:eastAsia="ar-SA"/>
        </w:rPr>
        <w:t xml:space="preserve">Kündigung: </w:t>
      </w:r>
      <w:r w:rsidR="00291E62">
        <w:rPr>
          <w:rFonts w:ascii="Arial" w:eastAsia="Times New Roman" w:hAnsi="Arial" w:cs="Arial"/>
          <w:bCs/>
          <w:sz w:val="22"/>
          <w:szCs w:val="22"/>
          <w:lang w:eastAsia="ar-SA"/>
        </w:rPr>
        <w:t xml:space="preserve">Die Vereinbarung bindet grundsätzlich alle Parteien für die Dauer der Laufzeit. Das Recht zur Kündigung aus wichtigem Grund, insbesondere die Möglichkeit zur Aufnahme einer Berufsausbildung oder eines Studiums, bleibt jedoch unberührt. </w:t>
      </w:r>
      <w:r w:rsidR="00291E62">
        <w:rPr>
          <w:rFonts w:ascii="Arial" w:eastAsia="Times New Roman" w:hAnsi="Arial" w:cs="Arial"/>
          <w:bCs/>
          <w:color w:val="000000"/>
          <w:sz w:val="22"/>
          <w:szCs w:val="22"/>
          <w:lang w:eastAsia="ar-SA"/>
        </w:rPr>
        <w:t xml:space="preserve">Vor Ausspruch einer außerordentlichen oder einer ordentlichen Kündigung hat ein klärendes Gespräch zwischen den Vertragsparteien stattzufinden. </w:t>
      </w:r>
      <w:r w:rsidR="00291E62">
        <w:rPr>
          <w:rFonts w:ascii="Arial" w:eastAsia="Times New Roman" w:hAnsi="Arial" w:cs="Arial"/>
          <w:bCs/>
          <w:sz w:val="22"/>
          <w:szCs w:val="22"/>
          <w:lang w:eastAsia="ar-SA"/>
        </w:rPr>
        <w:t>Eine Auflösung/Kündigung muss schriftlich, sofern möglich, mindestens 14 Tage vor Beendigun</w:t>
      </w:r>
      <w:r w:rsidR="00585D5A">
        <w:rPr>
          <w:rFonts w:ascii="Arial" w:eastAsia="Times New Roman" w:hAnsi="Arial" w:cs="Arial"/>
          <w:bCs/>
          <w:sz w:val="22"/>
          <w:szCs w:val="22"/>
          <w:lang w:eastAsia="ar-SA"/>
        </w:rPr>
        <w:t>g</w:t>
      </w:r>
      <w:r w:rsidR="00AC28E3">
        <w:rPr>
          <w:rFonts w:ascii="Arial" w:eastAsia="Times New Roman" w:hAnsi="Arial" w:cs="Arial"/>
          <w:bCs/>
          <w:sz w:val="22"/>
          <w:szCs w:val="22"/>
          <w:lang w:eastAsia="ar-SA"/>
        </w:rPr>
        <w:t xml:space="preserve"> des FSJ erfolgen</w:t>
      </w:r>
      <w:r w:rsidR="00D56FC9">
        <w:rPr>
          <w:rFonts w:ascii="Arial" w:eastAsia="Times New Roman" w:hAnsi="Arial" w:cs="Arial"/>
          <w:bCs/>
          <w:sz w:val="22"/>
          <w:szCs w:val="22"/>
          <w:lang w:eastAsia="ar-SA"/>
        </w:rPr>
        <w:t>.</w:t>
      </w:r>
    </w:p>
    <w:p w:rsidR="00291E62" w:rsidRDefault="00530A48">
      <w:pPr>
        <w:tabs>
          <w:tab w:val="left" w:pos="0"/>
        </w:tabs>
        <w:autoSpaceDE w:val="0"/>
        <w:jc w:val="both"/>
        <w:rPr>
          <w:rFonts w:ascii="Arial" w:eastAsia="Times New Roman" w:hAnsi="Arial" w:cs="Arial"/>
          <w:color w:val="000000"/>
          <w:sz w:val="22"/>
          <w:szCs w:val="22"/>
          <w:lang w:eastAsia="ar-SA"/>
        </w:rPr>
      </w:pPr>
      <w:r>
        <w:rPr>
          <w:rFonts w:ascii="Arial" w:eastAsia="Times New Roman" w:hAnsi="Arial" w:cs="Arial"/>
          <w:bCs/>
          <w:sz w:val="22"/>
          <w:szCs w:val="22"/>
          <w:lang w:eastAsia="ar-SA"/>
        </w:rPr>
        <w:t>Die ersten sechs Wochen des Dienstes gelten als Probezeit.</w:t>
      </w:r>
      <w:r w:rsidR="00291E62">
        <w:rPr>
          <w:rFonts w:ascii="Arial" w:eastAsia="Times New Roman" w:hAnsi="Arial" w:cs="Arial"/>
          <w:color w:val="000000"/>
          <w:sz w:val="22"/>
          <w:szCs w:val="22"/>
          <w:lang w:eastAsia="ar-SA"/>
        </w:rPr>
        <w:t xml:space="preserve"> </w:t>
      </w:r>
    </w:p>
    <w:p w:rsidR="00291E62" w:rsidRDefault="00291E62">
      <w:pPr>
        <w:autoSpaceDE w:val="0"/>
        <w:ind w:left="567" w:hanging="567"/>
        <w:jc w:val="both"/>
        <w:rPr>
          <w:rFonts w:ascii="Arial" w:eastAsia="Times New Roman" w:hAnsi="Arial" w:cs="Arial"/>
          <w:bCs/>
          <w:i/>
          <w:iCs/>
          <w:color w:val="000000"/>
          <w:sz w:val="22"/>
          <w:szCs w:val="22"/>
          <w:lang w:eastAsia="ar-SA"/>
        </w:rPr>
      </w:pPr>
    </w:p>
    <w:p w:rsidR="00291E62" w:rsidRPr="00A17519" w:rsidRDefault="00A17519" w:rsidP="00A17519">
      <w:pPr>
        <w:autoSpaceDE w:val="0"/>
        <w:ind w:left="357" w:hanging="357"/>
        <w:jc w:val="both"/>
        <w:rPr>
          <w:rFonts w:ascii="Arial" w:eastAsia="Times New Roman" w:hAnsi="Arial" w:cs="Arial"/>
          <w:bCs/>
          <w:i/>
          <w:iCs/>
          <w:color w:val="000000"/>
          <w:sz w:val="22"/>
          <w:szCs w:val="22"/>
          <w:lang w:eastAsia="ar-SA"/>
        </w:rPr>
      </w:pPr>
      <w:r>
        <w:rPr>
          <w:rFonts w:ascii="Arial" w:eastAsia="Times New Roman" w:hAnsi="Arial" w:cs="Arial"/>
          <w:bCs/>
          <w:i/>
          <w:iCs/>
          <w:color w:val="000000"/>
          <w:sz w:val="22"/>
          <w:szCs w:val="22"/>
          <w:lang w:eastAsia="ar-SA"/>
        </w:rPr>
        <w:br w:type="page"/>
      </w:r>
      <w:r w:rsidR="00291E62">
        <w:rPr>
          <w:rFonts w:ascii="Arial" w:eastAsia="Times New Roman" w:hAnsi="Arial" w:cs="Arial"/>
          <w:b/>
          <w:bCs/>
          <w:color w:val="000000"/>
          <w:sz w:val="22"/>
          <w:szCs w:val="22"/>
          <w:lang w:eastAsia="ar-SA"/>
        </w:rPr>
        <w:lastRenderedPageBreak/>
        <w:t xml:space="preserve">3. </w:t>
      </w:r>
      <w:r w:rsidR="004E3089">
        <w:rPr>
          <w:rFonts w:ascii="Arial" w:eastAsia="Times New Roman" w:hAnsi="Arial" w:cs="Arial"/>
          <w:b/>
          <w:bCs/>
          <w:color w:val="000000"/>
          <w:sz w:val="22"/>
          <w:szCs w:val="22"/>
          <w:lang w:eastAsia="ar-SA"/>
        </w:rPr>
        <w:tab/>
      </w:r>
      <w:r w:rsidR="00291E62">
        <w:rPr>
          <w:rFonts w:ascii="Arial" w:eastAsia="Times New Roman" w:hAnsi="Arial" w:cs="Arial"/>
          <w:b/>
          <w:bCs/>
          <w:color w:val="000000"/>
          <w:sz w:val="22"/>
          <w:szCs w:val="22"/>
          <w:lang w:eastAsia="ar-SA"/>
        </w:rPr>
        <w:t>Verpflichtungen der/des Freiwilligen</w:t>
      </w:r>
    </w:p>
    <w:p w:rsidR="00291E62" w:rsidRDefault="00291E62">
      <w:pPr>
        <w:autoSpaceDE w:val="0"/>
        <w:ind w:left="567" w:hanging="56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Die/der Freiwillige verpflichtet sich,</w:t>
      </w:r>
    </w:p>
    <w:p w:rsidR="00291E62" w:rsidRDefault="00291E62">
      <w:pPr>
        <w:numPr>
          <w:ilvl w:val="0"/>
          <w:numId w:val="6"/>
        </w:numPr>
        <w:tabs>
          <w:tab w:val="left" w:pos="72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 ihr/ihm übertragenen Aufgaben in überwiegend erzieherischen und pflegerischen Bereichen sowie die hauswirtschaftlichen, organisatorischen und technischen Tätigkeiten unter Anleitung einer Fachkraft nach Wissen und Können auszuführen.</w:t>
      </w:r>
    </w:p>
    <w:p w:rsidR="00291E62" w:rsidRDefault="00291E62">
      <w:pPr>
        <w:numPr>
          <w:ilvl w:val="0"/>
          <w:numId w:val="6"/>
        </w:numPr>
        <w:tabs>
          <w:tab w:val="left" w:pos="720"/>
        </w:tabs>
        <w:autoSpaceDE w:val="0"/>
        <w:jc w:val="both"/>
        <w:rPr>
          <w:rFonts w:ascii="Arial" w:eastAsia="Times New Roman" w:hAnsi="Arial" w:cs="Arial"/>
          <w:sz w:val="22"/>
          <w:szCs w:val="22"/>
          <w:lang w:eastAsia="ar-SA"/>
        </w:rPr>
      </w:pPr>
      <w:r>
        <w:rPr>
          <w:rFonts w:ascii="Arial" w:eastAsia="Times New Roman" w:hAnsi="Arial" w:cs="Arial"/>
          <w:color w:val="000000"/>
          <w:sz w:val="22"/>
          <w:szCs w:val="22"/>
          <w:lang w:eastAsia="ar-SA"/>
        </w:rPr>
        <w:t xml:space="preserve">über Person, persönliche Verhältnisse und Krankheiten der Betreuten und über interne Angelegenheiten der Einsatzstelle - auch über die Zeit der Tätigkeit hinaus - strengstes Stillschweigen zu bewahren. </w:t>
      </w:r>
      <w:r>
        <w:rPr>
          <w:rFonts w:ascii="Arial" w:eastAsia="Times New Roman" w:hAnsi="Arial" w:cs="Arial"/>
          <w:sz w:val="22"/>
          <w:szCs w:val="22"/>
          <w:lang w:eastAsia="ar-SA"/>
        </w:rPr>
        <w:t>Auf die Bestimmungen der §§ 5 und 43 BDSG ist die/der Freiwillige hingewiesen worden.</w:t>
      </w:r>
    </w:p>
    <w:p w:rsidR="00291E62" w:rsidRDefault="00291E62">
      <w:pPr>
        <w:numPr>
          <w:ilvl w:val="0"/>
          <w:numId w:val="6"/>
        </w:numPr>
        <w:tabs>
          <w:tab w:val="left" w:pos="72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an den gesetzlich vorgeschriebenen Beglei</w:t>
      </w:r>
      <w:r w:rsidR="0053273D">
        <w:rPr>
          <w:rFonts w:ascii="Arial" w:eastAsia="Times New Roman" w:hAnsi="Arial" w:cs="Arial"/>
          <w:color w:val="000000"/>
          <w:sz w:val="22"/>
          <w:szCs w:val="22"/>
          <w:lang w:eastAsia="ar-SA"/>
        </w:rPr>
        <w:t>tseminaren (Einführungsseminar,</w:t>
      </w:r>
      <w:r>
        <w:rPr>
          <w:rFonts w:ascii="Arial" w:eastAsia="Times New Roman" w:hAnsi="Arial" w:cs="Arial"/>
          <w:color w:val="000000"/>
          <w:sz w:val="22"/>
          <w:szCs w:val="22"/>
          <w:lang w:eastAsia="ar-SA"/>
        </w:rPr>
        <w:t xml:space="preserve"> Vertiefungs-seminar, Zwischenseminar, Abschlussseminar</w:t>
      </w:r>
      <w:r w:rsidR="0053273D">
        <w:rPr>
          <w:rFonts w:ascii="Arial" w:eastAsia="Times New Roman" w:hAnsi="Arial" w:cs="Arial"/>
          <w:color w:val="000000"/>
          <w:sz w:val="22"/>
          <w:szCs w:val="22"/>
          <w:lang w:eastAsia="ar-SA"/>
        </w:rPr>
        <w:t>, Fachseminar</w:t>
      </w:r>
      <w:r>
        <w:rPr>
          <w:rFonts w:ascii="Arial" w:eastAsia="Times New Roman" w:hAnsi="Arial" w:cs="Arial"/>
          <w:color w:val="000000"/>
          <w:sz w:val="22"/>
          <w:szCs w:val="22"/>
          <w:lang w:eastAsia="ar-SA"/>
        </w:rPr>
        <w:t xml:space="preserve"> – mindestens 25 Tage, siehe Ziffer 6) teilzunehmen, mit der Bereitschaft, die Arbeit in der Einrichtung zu reflektieren, sich persönlich mit den thematischen Angeboten auseinander zu setzen und das </w:t>
      </w:r>
      <w:proofErr w:type="gramStart"/>
      <w:r>
        <w:rPr>
          <w:rFonts w:ascii="Arial" w:eastAsia="Times New Roman" w:hAnsi="Arial" w:cs="Arial"/>
          <w:color w:val="000000"/>
          <w:sz w:val="22"/>
          <w:szCs w:val="22"/>
          <w:lang w:eastAsia="ar-SA"/>
        </w:rPr>
        <w:t>Zusammen-</w:t>
      </w:r>
      <w:proofErr w:type="spellStart"/>
      <w:r>
        <w:rPr>
          <w:rFonts w:ascii="Arial" w:eastAsia="Times New Roman" w:hAnsi="Arial" w:cs="Arial"/>
          <w:color w:val="000000"/>
          <w:sz w:val="22"/>
          <w:szCs w:val="22"/>
          <w:lang w:eastAsia="ar-SA"/>
        </w:rPr>
        <w:t>leben</w:t>
      </w:r>
      <w:proofErr w:type="spellEnd"/>
      <w:proofErr w:type="gramEnd"/>
      <w:r>
        <w:rPr>
          <w:rFonts w:ascii="Arial" w:eastAsia="Times New Roman" w:hAnsi="Arial" w:cs="Arial"/>
          <w:color w:val="000000"/>
          <w:sz w:val="22"/>
          <w:szCs w:val="22"/>
          <w:lang w:eastAsia="ar-SA"/>
        </w:rPr>
        <w:t xml:space="preserve"> der Gruppe aktiv mitzugestalten. </w:t>
      </w:r>
      <w:r>
        <w:rPr>
          <w:rFonts w:ascii="Arial" w:eastAsia="Times New Roman" w:hAnsi="Arial" w:cs="Arial"/>
          <w:bCs/>
          <w:color w:val="000000"/>
          <w:sz w:val="22"/>
          <w:szCs w:val="22"/>
          <w:lang w:eastAsia="ar-SA"/>
        </w:rPr>
        <w:t>Die Zeit der Begleitseminare ist von der Urlaubs</w:t>
      </w:r>
      <w:r w:rsidR="0094380E">
        <w:rPr>
          <w:rFonts w:ascii="Arial" w:eastAsia="Times New Roman" w:hAnsi="Arial" w:cs="Arial"/>
          <w:bCs/>
          <w:color w:val="000000"/>
          <w:sz w:val="22"/>
          <w:szCs w:val="22"/>
          <w:lang w:eastAsia="ar-SA"/>
        </w:rPr>
        <w:t>-</w:t>
      </w:r>
      <w:r>
        <w:rPr>
          <w:rFonts w:ascii="Arial" w:eastAsia="Times New Roman" w:hAnsi="Arial" w:cs="Arial"/>
          <w:bCs/>
          <w:color w:val="000000"/>
          <w:sz w:val="22"/>
          <w:szCs w:val="22"/>
          <w:lang w:eastAsia="ar-SA"/>
        </w:rPr>
        <w:t>gewährung ausgeschlossen</w:t>
      </w:r>
      <w:r>
        <w:rPr>
          <w:rFonts w:ascii="Arial" w:eastAsia="Times New Roman" w:hAnsi="Arial" w:cs="Arial"/>
          <w:color w:val="000000"/>
          <w:sz w:val="22"/>
          <w:szCs w:val="22"/>
          <w:lang w:eastAsia="ar-SA"/>
        </w:rPr>
        <w:t>.</w:t>
      </w:r>
    </w:p>
    <w:p w:rsidR="00291E62" w:rsidRDefault="00291E62">
      <w:pPr>
        <w:numPr>
          <w:ilvl w:val="0"/>
          <w:numId w:val="6"/>
        </w:numPr>
        <w:tabs>
          <w:tab w:val="left" w:pos="72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im Falle einer Arbeitsunfähigkeit unverzüglich (spätestens 3 Stunden nach Dienstbeginn) die Einsatzstelle hierüber zu informieren und bei einer Dauer ab 3 Tagen auch dem Träger Nachricht zu geben. Im Falle, dass eine Seminarteilnahme krankheitsbedingt nicht möglich ist, ist über die Arbeitsunfähigkeit unverzüglich auch der Träger zu informieren.</w:t>
      </w:r>
    </w:p>
    <w:p w:rsidR="00291E62" w:rsidRDefault="00291E62">
      <w:pPr>
        <w:numPr>
          <w:ilvl w:val="0"/>
          <w:numId w:val="6"/>
        </w:numPr>
        <w:tabs>
          <w:tab w:val="left" w:pos="72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Ab spätestens dem dritten Arbeitstag der Arbeitsunfähigkeit hat die/der Freiwillige diese durch eine ärztliche Bescheinigung über die Arbeitsunfähigkeit mit Angabe der </w:t>
      </w:r>
      <w:proofErr w:type="gramStart"/>
      <w:r>
        <w:rPr>
          <w:rFonts w:ascii="Arial" w:eastAsia="Times New Roman" w:hAnsi="Arial" w:cs="Arial"/>
          <w:color w:val="000000"/>
          <w:sz w:val="22"/>
          <w:szCs w:val="22"/>
          <w:lang w:eastAsia="ar-SA"/>
        </w:rPr>
        <w:t>voraus</w:t>
      </w:r>
      <w:r w:rsidR="0094380E">
        <w:rPr>
          <w:rFonts w:ascii="Arial" w:eastAsia="Times New Roman" w:hAnsi="Arial" w:cs="Arial"/>
          <w:color w:val="000000"/>
          <w:sz w:val="22"/>
          <w:szCs w:val="22"/>
          <w:lang w:eastAsia="ar-SA"/>
        </w:rPr>
        <w:t>-</w:t>
      </w:r>
      <w:r>
        <w:rPr>
          <w:rFonts w:ascii="Arial" w:eastAsia="Times New Roman" w:hAnsi="Arial" w:cs="Arial"/>
          <w:color w:val="000000"/>
          <w:sz w:val="22"/>
          <w:szCs w:val="22"/>
          <w:lang w:eastAsia="ar-SA"/>
        </w:rPr>
        <w:t>sichtlichen</w:t>
      </w:r>
      <w:proofErr w:type="gramEnd"/>
      <w:r>
        <w:rPr>
          <w:rFonts w:ascii="Arial" w:eastAsia="Times New Roman" w:hAnsi="Arial" w:cs="Arial"/>
          <w:color w:val="000000"/>
          <w:sz w:val="22"/>
          <w:szCs w:val="22"/>
          <w:lang w:eastAsia="ar-SA"/>
        </w:rPr>
        <w:t xml:space="preserve"> Dauer gegenüber der Einsatzstelle nachzuweisen. </w:t>
      </w:r>
    </w:p>
    <w:p w:rsidR="00291E62" w:rsidRPr="0094380E" w:rsidRDefault="00291E62">
      <w:pPr>
        <w:numPr>
          <w:ilvl w:val="0"/>
          <w:numId w:val="6"/>
        </w:numPr>
        <w:tabs>
          <w:tab w:val="left" w:pos="720"/>
        </w:tabs>
        <w:autoSpaceDE w:val="0"/>
        <w:jc w:val="both"/>
        <w:rPr>
          <w:rFonts w:ascii="Arial" w:eastAsia="Times New Roman" w:hAnsi="Arial" w:cs="Arial"/>
          <w:bCs/>
          <w:sz w:val="22"/>
          <w:szCs w:val="22"/>
          <w:lang w:eastAsia="ar-SA"/>
        </w:rPr>
      </w:pPr>
      <w:r>
        <w:rPr>
          <w:rFonts w:ascii="Arial" w:eastAsia="Times New Roman" w:hAnsi="Arial" w:cs="Arial"/>
          <w:bCs/>
          <w:color w:val="000000"/>
          <w:sz w:val="22"/>
          <w:szCs w:val="22"/>
          <w:lang w:eastAsia="ar-SA"/>
        </w:rPr>
        <w:t>Abweichend von dieser Regelung hat die/der Freiwillige dem Träger des FSJ im Falle der Arbeitsunfähigkeit während eines Seminares eine Kopie der Arbeitsunfähigkeits-bescheinigung spätestens am dritten Tag de</w:t>
      </w:r>
      <w:r w:rsidR="0094380E">
        <w:rPr>
          <w:rFonts w:ascii="Arial" w:eastAsia="Times New Roman" w:hAnsi="Arial" w:cs="Arial"/>
          <w:bCs/>
          <w:color w:val="000000"/>
          <w:sz w:val="22"/>
          <w:szCs w:val="22"/>
          <w:lang w:eastAsia="ar-SA"/>
        </w:rPr>
        <w:t>r Arbeitsunfähigkeit vorzulegen</w:t>
      </w:r>
      <w:r>
        <w:rPr>
          <w:rFonts w:ascii="Arial" w:eastAsia="Times New Roman" w:hAnsi="Arial" w:cs="Arial"/>
          <w:bCs/>
          <w:color w:val="000000"/>
          <w:sz w:val="22"/>
          <w:szCs w:val="22"/>
          <w:lang w:eastAsia="ar-SA"/>
        </w:rPr>
        <w:t xml:space="preserve"> </w:t>
      </w:r>
      <w:r w:rsidRPr="0094380E">
        <w:rPr>
          <w:rFonts w:ascii="Arial" w:eastAsia="Times New Roman" w:hAnsi="Arial" w:cs="Arial"/>
          <w:bCs/>
          <w:sz w:val="22"/>
          <w:szCs w:val="22"/>
          <w:lang w:eastAsia="ar-SA"/>
        </w:rPr>
        <w:t>(die Einsatz</w:t>
      </w:r>
      <w:r w:rsidR="0094380E">
        <w:rPr>
          <w:rFonts w:ascii="Arial" w:eastAsia="Times New Roman" w:hAnsi="Arial" w:cs="Arial"/>
          <w:bCs/>
          <w:sz w:val="22"/>
          <w:szCs w:val="22"/>
          <w:lang w:eastAsia="ar-SA"/>
        </w:rPr>
        <w:t>-</w:t>
      </w:r>
      <w:r w:rsidR="003B6506">
        <w:rPr>
          <w:rFonts w:ascii="Arial" w:eastAsia="Times New Roman" w:hAnsi="Arial" w:cs="Arial"/>
          <w:bCs/>
          <w:sz w:val="22"/>
          <w:szCs w:val="22"/>
          <w:lang w:eastAsia="ar-SA"/>
        </w:rPr>
        <w:t xml:space="preserve">stelle erhält das Original, </w:t>
      </w:r>
      <w:r w:rsidRPr="0094380E">
        <w:rPr>
          <w:rFonts w:ascii="Arial" w:eastAsia="Times New Roman" w:hAnsi="Arial" w:cs="Arial"/>
          <w:bCs/>
          <w:sz w:val="22"/>
          <w:szCs w:val="22"/>
          <w:lang w:eastAsia="ar-SA"/>
        </w:rPr>
        <w:t>der Träger des FSJ eine Kopie)</w:t>
      </w:r>
      <w:r w:rsidR="0094380E">
        <w:rPr>
          <w:rFonts w:ascii="Arial" w:eastAsia="Times New Roman" w:hAnsi="Arial" w:cs="Arial"/>
          <w:bCs/>
          <w:sz w:val="22"/>
          <w:szCs w:val="22"/>
          <w:lang w:eastAsia="ar-SA"/>
        </w:rPr>
        <w:t>.</w:t>
      </w:r>
    </w:p>
    <w:p w:rsidR="00291E62" w:rsidRDefault="00291E62">
      <w:pPr>
        <w:numPr>
          <w:ilvl w:val="0"/>
          <w:numId w:val="6"/>
        </w:numPr>
        <w:tabs>
          <w:tab w:val="left" w:pos="72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 Dienst- und Hausordnung der Einsatzstelle zu beachten und während der Arbeitszeit die betriebliche Kleiderordnung einzuhalten.</w:t>
      </w:r>
    </w:p>
    <w:p w:rsidR="00291E62" w:rsidRDefault="00291E62">
      <w:pPr>
        <w:numPr>
          <w:ilvl w:val="0"/>
          <w:numId w:val="6"/>
        </w:numPr>
        <w:tabs>
          <w:tab w:val="left" w:pos="72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sich vor Beginn des Einsatzes ggf. einer ärztlichen Untersuchung zu unterziehen. (siehe Ziffer 4.11)</w:t>
      </w:r>
    </w:p>
    <w:p w:rsidR="00291E62" w:rsidRDefault="00291E62">
      <w:pPr>
        <w:numPr>
          <w:ilvl w:val="0"/>
          <w:numId w:val="6"/>
        </w:numPr>
        <w:tabs>
          <w:tab w:val="left" w:pos="72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bei Konflikten mit der Einsatzstelle, bei persönlichen oder den Einsatz betreffenden Fragen und Schwierigkeiten den Träger in seiner pädagogischen Verantwortung zu informieren und vermittelnd einzuschalten, sofern diese Konflikte und Fragen nicht direkt mit der Einsatzstelle zu lösen oder zu klären sind.</w:t>
      </w:r>
    </w:p>
    <w:p w:rsidR="00291E62" w:rsidRDefault="00291E62">
      <w:pPr>
        <w:numPr>
          <w:ilvl w:val="0"/>
          <w:numId w:val="6"/>
        </w:numPr>
        <w:tabs>
          <w:tab w:val="left" w:pos="720"/>
        </w:tabs>
        <w:autoSpaceDE w:val="0"/>
        <w:jc w:val="both"/>
        <w:rPr>
          <w:rFonts w:ascii="Arial" w:eastAsia="Times New Roman" w:hAnsi="Arial" w:cs="Arial"/>
          <w:sz w:val="22"/>
          <w:szCs w:val="22"/>
          <w:lang w:eastAsia="ar-SA"/>
        </w:rPr>
      </w:pPr>
      <w:r>
        <w:rPr>
          <w:rFonts w:ascii="Arial" w:eastAsia="Times New Roman" w:hAnsi="Arial" w:cs="Arial"/>
          <w:sz w:val="22"/>
          <w:szCs w:val="22"/>
          <w:lang w:eastAsia="ar-SA"/>
        </w:rPr>
        <w:t>im Falle</w:t>
      </w:r>
      <w:r w:rsidR="003B6506">
        <w:rPr>
          <w:rFonts w:ascii="Arial" w:eastAsia="Times New Roman" w:hAnsi="Arial" w:cs="Arial"/>
          <w:sz w:val="22"/>
          <w:szCs w:val="22"/>
          <w:lang w:eastAsia="ar-SA"/>
        </w:rPr>
        <w:t xml:space="preserve"> des Einsatzes in der Kinder- und</w:t>
      </w:r>
      <w:r>
        <w:rPr>
          <w:rFonts w:ascii="Arial" w:eastAsia="Times New Roman" w:hAnsi="Arial" w:cs="Arial"/>
          <w:sz w:val="22"/>
          <w:szCs w:val="22"/>
          <w:lang w:eastAsia="ar-SA"/>
        </w:rPr>
        <w:t xml:space="preserve"> Jugendhilfe der Einsatzstelle ein </w:t>
      </w:r>
      <w:r w:rsidR="00244B43">
        <w:rPr>
          <w:rFonts w:ascii="Arial" w:eastAsia="Times New Roman" w:hAnsi="Arial" w:cs="Arial"/>
          <w:sz w:val="22"/>
          <w:szCs w:val="22"/>
          <w:lang w:eastAsia="ar-SA"/>
        </w:rPr>
        <w:t xml:space="preserve">erweitertes </w:t>
      </w:r>
      <w:r>
        <w:rPr>
          <w:rFonts w:ascii="Arial" w:eastAsia="Times New Roman" w:hAnsi="Arial" w:cs="Arial"/>
          <w:sz w:val="22"/>
          <w:szCs w:val="22"/>
          <w:lang w:eastAsia="ar-SA"/>
        </w:rPr>
        <w:t>polizeiliches Führungszeugnis vorzulegen.</w:t>
      </w:r>
      <w:r w:rsidR="00244B43">
        <w:rPr>
          <w:rFonts w:ascii="Arial" w:eastAsia="Times New Roman" w:hAnsi="Arial" w:cs="Arial"/>
          <w:sz w:val="22"/>
          <w:szCs w:val="22"/>
          <w:lang w:eastAsia="ar-SA"/>
        </w:rPr>
        <w:t xml:space="preserve"> </w:t>
      </w:r>
    </w:p>
    <w:p w:rsidR="00291E62" w:rsidRDefault="00291E62">
      <w:pPr>
        <w:tabs>
          <w:tab w:val="left" w:pos="426"/>
        </w:tabs>
        <w:autoSpaceDE w:val="0"/>
        <w:jc w:val="both"/>
        <w:rPr>
          <w:rFonts w:ascii="Arial" w:eastAsia="Times New Roman" w:hAnsi="Arial" w:cs="Arial"/>
          <w:color w:val="000000"/>
          <w:sz w:val="22"/>
          <w:szCs w:val="22"/>
          <w:lang w:eastAsia="ar-SA"/>
        </w:rPr>
      </w:pPr>
    </w:p>
    <w:p w:rsidR="00291E62" w:rsidRDefault="00291E62" w:rsidP="00A17519">
      <w:pPr>
        <w:numPr>
          <w:ilvl w:val="0"/>
          <w:numId w:val="2"/>
        </w:numPr>
        <w:tabs>
          <w:tab w:val="clear" w:pos="720"/>
          <w:tab w:val="left" w:pos="-3969"/>
        </w:tabs>
        <w:autoSpaceDE w:val="0"/>
        <w:ind w:left="357" w:hanging="357"/>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t>Verpflichtung</w:t>
      </w:r>
      <w:r w:rsidR="004119CB">
        <w:rPr>
          <w:rFonts w:ascii="Arial" w:eastAsia="Times New Roman" w:hAnsi="Arial" w:cs="Arial"/>
          <w:b/>
          <w:bCs/>
          <w:color w:val="000000"/>
          <w:sz w:val="22"/>
          <w:szCs w:val="22"/>
          <w:lang w:eastAsia="ar-SA"/>
        </w:rPr>
        <w:t>en</w:t>
      </w:r>
      <w:r>
        <w:rPr>
          <w:rFonts w:ascii="Arial" w:eastAsia="Times New Roman" w:hAnsi="Arial" w:cs="Arial"/>
          <w:b/>
          <w:bCs/>
          <w:color w:val="000000"/>
          <w:sz w:val="22"/>
          <w:szCs w:val="22"/>
          <w:lang w:eastAsia="ar-SA"/>
        </w:rPr>
        <w:t xml:space="preserve"> der Einsatzstelle</w:t>
      </w:r>
    </w:p>
    <w:p w:rsidR="00291E62" w:rsidRDefault="003B6506">
      <w:pPr>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 Einsatzstelle</w:t>
      </w:r>
      <w:r w:rsidR="004E3089">
        <w:rPr>
          <w:rFonts w:ascii="Arial" w:eastAsia="Times New Roman" w:hAnsi="Arial" w:cs="Arial"/>
          <w:color w:val="000000"/>
          <w:sz w:val="22"/>
          <w:szCs w:val="22"/>
          <w:lang w:eastAsia="ar-SA"/>
        </w:rPr>
        <w:t xml:space="preserve"> </w:t>
      </w:r>
      <w:r w:rsidR="00291E62">
        <w:rPr>
          <w:rFonts w:ascii="Arial" w:eastAsia="Times New Roman" w:hAnsi="Arial" w:cs="Arial"/>
          <w:color w:val="000000"/>
          <w:sz w:val="22"/>
          <w:szCs w:val="22"/>
          <w:lang w:eastAsia="ar-SA"/>
        </w:rPr>
        <w:t xml:space="preserve">verpflichtet sich zu Folgendem: </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Einsatz</w:t>
      </w:r>
      <w:r w:rsidR="00EB51C9">
        <w:rPr>
          <w:rFonts w:ascii="Arial" w:eastAsia="Times New Roman" w:hAnsi="Arial" w:cs="Arial"/>
          <w:color w:val="000000"/>
          <w:sz w:val="22"/>
          <w:szCs w:val="22"/>
          <w:lang w:eastAsia="ar-SA"/>
        </w:rPr>
        <w:t xml:space="preserve"> der/des Freiwillige</w:t>
      </w:r>
      <w:r>
        <w:rPr>
          <w:rFonts w:ascii="Arial" w:eastAsia="Times New Roman" w:hAnsi="Arial" w:cs="Arial"/>
          <w:color w:val="000000"/>
          <w:sz w:val="22"/>
          <w:szCs w:val="22"/>
          <w:lang w:eastAsia="ar-SA"/>
        </w:rPr>
        <w:t>n entsprechend den gesetzlichen Bestimmungen des JFDG</w:t>
      </w:r>
      <w:r>
        <w:rPr>
          <w:rFonts w:ascii="Arial" w:eastAsia="Times New Roman" w:hAnsi="Arial" w:cs="Arial"/>
          <w:i/>
          <w:iCs/>
          <w:color w:val="000000"/>
          <w:sz w:val="22"/>
          <w:szCs w:val="22"/>
          <w:lang w:eastAsia="ar-SA"/>
        </w:rPr>
        <w:t xml:space="preserve"> </w:t>
      </w:r>
      <w:r>
        <w:rPr>
          <w:rFonts w:ascii="Arial" w:eastAsia="Times New Roman" w:hAnsi="Arial" w:cs="Arial"/>
          <w:color w:val="000000"/>
          <w:sz w:val="22"/>
          <w:szCs w:val="22"/>
          <w:u w:val="single"/>
          <w:lang w:eastAsia="ar-SA"/>
        </w:rPr>
        <w:t>ganztägig in einer überwiegend praktischen Hilfstätigkeit, die an Lernzielen orientiert ist</w:t>
      </w:r>
      <w:r>
        <w:rPr>
          <w:rFonts w:ascii="Arial" w:eastAsia="Times New Roman" w:hAnsi="Arial" w:cs="Arial"/>
          <w:color w:val="000000"/>
          <w:sz w:val="22"/>
          <w:szCs w:val="22"/>
          <w:lang w:eastAsia="ar-SA"/>
        </w:rPr>
        <w:t xml:space="preserve">. </w:t>
      </w:r>
    </w:p>
    <w:p w:rsidR="00291E62" w:rsidRDefault="00EB51C9"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Betrauung der/des Freiwillige</w:t>
      </w:r>
      <w:r w:rsidR="00291E62">
        <w:rPr>
          <w:rFonts w:ascii="Arial" w:eastAsia="Times New Roman" w:hAnsi="Arial" w:cs="Arial"/>
          <w:color w:val="000000"/>
          <w:sz w:val="22"/>
          <w:szCs w:val="22"/>
          <w:lang w:eastAsia="ar-SA"/>
        </w:rPr>
        <w:t xml:space="preserve">n nur mit Aufgaben, die dem Alter und den persönlichen Fähigkeiten entsprechen. Nicht übertragen werden dürfen Tätigkeiten, die nur von </w:t>
      </w:r>
      <w:proofErr w:type="gramStart"/>
      <w:r w:rsidR="00291E62">
        <w:rPr>
          <w:rFonts w:ascii="Arial" w:eastAsia="Times New Roman" w:hAnsi="Arial" w:cs="Arial"/>
          <w:color w:val="000000"/>
          <w:sz w:val="22"/>
          <w:szCs w:val="22"/>
          <w:lang w:eastAsia="ar-SA"/>
        </w:rPr>
        <w:t>Fach</w:t>
      </w:r>
      <w:r w:rsidR="00230F79">
        <w:rPr>
          <w:rFonts w:ascii="Arial" w:eastAsia="Times New Roman" w:hAnsi="Arial" w:cs="Arial"/>
          <w:color w:val="000000"/>
          <w:sz w:val="22"/>
          <w:szCs w:val="22"/>
          <w:lang w:eastAsia="ar-SA"/>
        </w:rPr>
        <w:t>-</w:t>
      </w:r>
      <w:r w:rsidR="00291E62">
        <w:rPr>
          <w:rFonts w:ascii="Arial" w:eastAsia="Times New Roman" w:hAnsi="Arial" w:cs="Arial"/>
          <w:color w:val="000000"/>
          <w:sz w:val="22"/>
          <w:szCs w:val="22"/>
          <w:lang w:eastAsia="ar-SA"/>
        </w:rPr>
        <w:t>kräften</w:t>
      </w:r>
      <w:proofErr w:type="gramEnd"/>
      <w:r w:rsidR="00291E62">
        <w:rPr>
          <w:rFonts w:ascii="Arial" w:eastAsia="Times New Roman" w:hAnsi="Arial" w:cs="Arial"/>
          <w:color w:val="000000"/>
          <w:sz w:val="22"/>
          <w:szCs w:val="22"/>
          <w:lang w:eastAsia="ar-SA"/>
        </w:rPr>
        <w:t xml:space="preserve"> verrichtet werden dürfen. </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E</w:t>
      </w:r>
      <w:r w:rsidR="00EB51C9">
        <w:rPr>
          <w:rFonts w:ascii="Arial" w:eastAsia="Times New Roman" w:hAnsi="Arial" w:cs="Arial"/>
          <w:color w:val="000000"/>
          <w:sz w:val="22"/>
          <w:szCs w:val="22"/>
          <w:lang w:eastAsia="ar-SA"/>
        </w:rPr>
        <w:t>inbeziehung der/des Freiwillige</w:t>
      </w:r>
      <w:r>
        <w:rPr>
          <w:rFonts w:ascii="Arial" w:eastAsia="Times New Roman" w:hAnsi="Arial" w:cs="Arial"/>
          <w:color w:val="000000"/>
          <w:sz w:val="22"/>
          <w:szCs w:val="22"/>
          <w:lang w:eastAsia="ar-SA"/>
        </w:rPr>
        <w:t>n für die Dauer der Vereinbarung in die Dienst</w:t>
      </w:r>
      <w:r w:rsidR="00B70A9F">
        <w:rPr>
          <w:rFonts w:ascii="Arial" w:eastAsia="Times New Roman" w:hAnsi="Arial" w:cs="Arial"/>
          <w:color w:val="000000"/>
          <w:sz w:val="22"/>
          <w:szCs w:val="22"/>
          <w:lang w:eastAsia="ar-SA"/>
        </w:rPr>
        <w:t>-</w:t>
      </w:r>
      <w:r>
        <w:rPr>
          <w:rFonts w:ascii="Arial" w:eastAsia="Times New Roman" w:hAnsi="Arial" w:cs="Arial"/>
          <w:color w:val="000000"/>
          <w:sz w:val="22"/>
          <w:szCs w:val="22"/>
          <w:lang w:eastAsia="ar-SA"/>
        </w:rPr>
        <w:t xml:space="preserve">gemeinschaft und in den Kreis </w:t>
      </w:r>
      <w:r w:rsidR="00B70A9F">
        <w:rPr>
          <w:rFonts w:ascii="Arial" w:eastAsia="Times New Roman" w:hAnsi="Arial" w:cs="Arial"/>
          <w:color w:val="000000"/>
          <w:sz w:val="22"/>
          <w:szCs w:val="22"/>
          <w:lang w:eastAsia="ar-SA"/>
        </w:rPr>
        <w:t>Fachkräfte</w:t>
      </w:r>
      <w:r>
        <w:rPr>
          <w:rFonts w:ascii="Arial" w:eastAsia="Times New Roman" w:hAnsi="Arial" w:cs="Arial"/>
          <w:color w:val="000000"/>
          <w:sz w:val="22"/>
          <w:szCs w:val="22"/>
          <w:lang w:eastAsia="ar-SA"/>
        </w:rPr>
        <w:t>.</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Benen</w:t>
      </w:r>
      <w:r w:rsidR="004E3089">
        <w:rPr>
          <w:rFonts w:ascii="Arial" w:eastAsia="Times New Roman" w:hAnsi="Arial" w:cs="Arial"/>
          <w:color w:val="000000"/>
          <w:sz w:val="22"/>
          <w:szCs w:val="22"/>
          <w:lang w:eastAsia="ar-SA"/>
        </w:rPr>
        <w:t>nung einer Fachkraft (Anleiter*</w:t>
      </w:r>
      <w:r>
        <w:rPr>
          <w:rFonts w:ascii="Arial" w:eastAsia="Times New Roman" w:hAnsi="Arial" w:cs="Arial"/>
          <w:color w:val="000000"/>
          <w:sz w:val="22"/>
          <w:szCs w:val="22"/>
          <w:lang w:eastAsia="ar-SA"/>
        </w:rPr>
        <w:t>in) für die Anleitung und Begl</w:t>
      </w:r>
      <w:r w:rsidR="004E3089">
        <w:rPr>
          <w:rFonts w:ascii="Arial" w:eastAsia="Times New Roman" w:hAnsi="Arial" w:cs="Arial"/>
          <w:color w:val="000000"/>
          <w:sz w:val="22"/>
          <w:szCs w:val="22"/>
          <w:lang w:eastAsia="ar-SA"/>
        </w:rPr>
        <w:t>eitung, die die/den Freiwillige*</w:t>
      </w:r>
      <w:r>
        <w:rPr>
          <w:rFonts w:ascii="Arial" w:eastAsia="Times New Roman" w:hAnsi="Arial" w:cs="Arial"/>
          <w:color w:val="000000"/>
          <w:sz w:val="22"/>
          <w:szCs w:val="22"/>
          <w:lang w:eastAsia="ar-SA"/>
        </w:rPr>
        <w:t>n in die Einrichtung einführt, für die Zuweisung des Aufgabenbereiches und fachliche Anleitung sowie für die regelmäßige pädagogische Begleitung im Arbeitsfeld verantwortlich ist. Dazu gehören eine angemes</w:t>
      </w:r>
      <w:r w:rsidR="003B6506">
        <w:rPr>
          <w:rFonts w:ascii="Arial" w:eastAsia="Times New Roman" w:hAnsi="Arial" w:cs="Arial"/>
          <w:color w:val="000000"/>
          <w:sz w:val="22"/>
          <w:szCs w:val="22"/>
          <w:lang w:eastAsia="ar-SA"/>
        </w:rPr>
        <w:t>sene Einarbeitung, die Lernziel</w:t>
      </w:r>
      <w:r>
        <w:rPr>
          <w:rFonts w:ascii="Arial" w:eastAsia="Times New Roman" w:hAnsi="Arial" w:cs="Arial"/>
          <w:color w:val="000000"/>
          <w:sz w:val="22"/>
          <w:szCs w:val="22"/>
          <w:lang w:eastAsia="ar-SA"/>
        </w:rPr>
        <w:t>verein</w:t>
      </w:r>
      <w:r w:rsidR="003B6506">
        <w:rPr>
          <w:rFonts w:ascii="Arial" w:eastAsia="Times New Roman" w:hAnsi="Arial" w:cs="Arial"/>
          <w:color w:val="000000"/>
          <w:sz w:val="22"/>
          <w:szCs w:val="22"/>
          <w:lang w:eastAsia="ar-SA"/>
        </w:rPr>
        <w:t>-</w:t>
      </w:r>
      <w:proofErr w:type="spellStart"/>
      <w:r>
        <w:rPr>
          <w:rFonts w:ascii="Arial" w:eastAsia="Times New Roman" w:hAnsi="Arial" w:cs="Arial"/>
          <w:color w:val="000000"/>
          <w:sz w:val="22"/>
          <w:szCs w:val="22"/>
          <w:lang w:eastAsia="ar-SA"/>
        </w:rPr>
        <w:t>barungen</w:t>
      </w:r>
      <w:proofErr w:type="spellEnd"/>
      <w:r>
        <w:rPr>
          <w:rFonts w:ascii="Arial" w:eastAsia="Times New Roman" w:hAnsi="Arial" w:cs="Arial"/>
          <w:color w:val="000000"/>
          <w:sz w:val="22"/>
          <w:szCs w:val="22"/>
          <w:lang w:eastAsia="ar-SA"/>
        </w:rPr>
        <w:t xml:space="preserve"> und deren Dokumentation sowie regelmäßige Anleitungsgespräche. </w:t>
      </w:r>
    </w:p>
    <w:p w:rsidR="00291E62" w:rsidRDefault="00291E62" w:rsidP="00CD4034">
      <w:pPr>
        <w:tabs>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ab/>
        <w:t>Die Fachkraft ist dem Träger nachfolgend zu benennen:</w:t>
      </w:r>
    </w:p>
    <w:p w:rsidR="00A17519" w:rsidRDefault="00A17519" w:rsidP="00CD4034">
      <w:pPr>
        <w:tabs>
          <w:tab w:val="left" w:pos="709"/>
          <w:tab w:val="left" w:pos="1134"/>
        </w:tabs>
        <w:autoSpaceDE w:val="0"/>
        <w:ind w:left="714" w:hanging="357"/>
        <w:jc w:val="both"/>
        <w:rPr>
          <w:rFonts w:ascii="Arial" w:eastAsia="Times New Roman" w:hAnsi="Arial" w:cs="Arial"/>
          <w:color w:val="000000"/>
          <w:sz w:val="22"/>
          <w:szCs w:val="22"/>
          <w:lang w:eastAsia="ar-SA"/>
        </w:rPr>
      </w:pPr>
    </w:p>
    <w:tbl>
      <w:tblPr>
        <w:tblW w:w="9706" w:type="dxa"/>
        <w:tblInd w:w="55" w:type="dxa"/>
        <w:shd w:val="clear" w:color="auto" w:fill="D9D9D9" w:themeFill="background1" w:themeFillShade="D9"/>
        <w:tblLayout w:type="fixed"/>
        <w:tblCellMar>
          <w:top w:w="55" w:type="dxa"/>
          <w:left w:w="55" w:type="dxa"/>
          <w:bottom w:w="55" w:type="dxa"/>
          <w:right w:w="55" w:type="dxa"/>
        </w:tblCellMar>
        <w:tblLook w:val="0000" w:firstRow="0" w:lastRow="0" w:firstColumn="0" w:lastColumn="0" w:noHBand="0" w:noVBand="0"/>
      </w:tblPr>
      <w:tblGrid>
        <w:gridCol w:w="4556"/>
        <w:gridCol w:w="5150"/>
      </w:tblGrid>
      <w:tr w:rsidR="00536F24" w:rsidTr="000E1736">
        <w:trPr>
          <w:trHeight w:val="266"/>
        </w:trPr>
        <w:tc>
          <w:tcPr>
            <w:tcW w:w="4556" w:type="dxa"/>
            <w:shd w:val="clear" w:color="auto" w:fill="D9D9D9" w:themeFill="background1" w:themeFillShade="D9"/>
          </w:tcPr>
          <w:p w:rsidR="00536F24" w:rsidRPr="000E1736" w:rsidRDefault="00536F24" w:rsidP="00105052">
            <w:pPr>
              <w:pStyle w:val="TabellenInhalt"/>
              <w:tabs>
                <w:tab w:val="left" w:pos="709"/>
              </w:tabs>
              <w:snapToGrid w:val="0"/>
              <w:ind w:left="714" w:hanging="357"/>
              <w:jc w:val="both"/>
              <w:rPr>
                <w:rFonts w:ascii="Arial" w:hAnsi="Arial" w:cs="Tahoma"/>
                <w:b/>
                <w:sz w:val="22"/>
                <w:szCs w:val="22"/>
                <w:shd w:val="clear" w:color="auto" w:fill="CCCCCC"/>
              </w:rPr>
            </w:pPr>
            <w:r w:rsidRPr="00CD4034">
              <w:rPr>
                <w:rFonts w:ascii="Arial" w:hAnsi="Arial" w:cs="Tahoma"/>
                <w:b/>
                <w:sz w:val="22"/>
                <w:szCs w:val="22"/>
                <w:shd w:val="clear" w:color="auto" w:fill="CCCCCC"/>
              </w:rPr>
              <w:t>Name:</w:t>
            </w:r>
            <w:r>
              <w:rPr>
                <w:rFonts w:ascii="Arial" w:hAnsi="Arial" w:cs="Tahoma"/>
                <w:b/>
                <w:sz w:val="22"/>
                <w:szCs w:val="22"/>
                <w:shd w:val="clear" w:color="auto" w:fill="CCCCCC"/>
              </w:rPr>
              <w:t xml:space="preserve"> </w:t>
            </w:r>
          </w:p>
        </w:tc>
        <w:tc>
          <w:tcPr>
            <w:tcW w:w="5150" w:type="dxa"/>
            <w:shd w:val="clear" w:color="auto" w:fill="D9D9D9" w:themeFill="background1" w:themeFillShade="D9"/>
          </w:tcPr>
          <w:p w:rsidR="00536F24" w:rsidRPr="000E1736" w:rsidRDefault="00536F24" w:rsidP="00105052">
            <w:pPr>
              <w:pStyle w:val="TabellenInhalt"/>
              <w:tabs>
                <w:tab w:val="left" w:pos="709"/>
              </w:tabs>
              <w:snapToGrid w:val="0"/>
              <w:ind w:left="714" w:hanging="357"/>
              <w:jc w:val="both"/>
              <w:rPr>
                <w:rFonts w:ascii="Arial" w:hAnsi="Arial" w:cs="Tahoma"/>
                <w:b/>
                <w:sz w:val="22"/>
                <w:szCs w:val="22"/>
                <w:shd w:val="clear" w:color="auto" w:fill="CCCCCC"/>
              </w:rPr>
            </w:pPr>
            <w:r w:rsidRPr="000E1736">
              <w:rPr>
                <w:rFonts w:ascii="Arial" w:hAnsi="Arial" w:cs="Tahoma"/>
                <w:b/>
                <w:sz w:val="22"/>
                <w:szCs w:val="22"/>
                <w:shd w:val="clear" w:color="auto" w:fill="CCCCCC"/>
              </w:rPr>
              <w:t>Funktion:</w:t>
            </w:r>
            <w:r>
              <w:rPr>
                <w:rFonts w:ascii="Arial" w:hAnsi="Arial" w:cs="Tahoma"/>
                <w:b/>
                <w:sz w:val="22"/>
                <w:szCs w:val="22"/>
                <w:shd w:val="clear" w:color="auto" w:fill="CCCCCC"/>
              </w:rPr>
              <w:t xml:space="preserve"> </w:t>
            </w:r>
          </w:p>
        </w:tc>
      </w:tr>
      <w:tr w:rsidR="00536F24" w:rsidTr="000E1736">
        <w:trPr>
          <w:trHeight w:val="266"/>
        </w:trPr>
        <w:tc>
          <w:tcPr>
            <w:tcW w:w="4556" w:type="dxa"/>
            <w:shd w:val="clear" w:color="auto" w:fill="D9D9D9" w:themeFill="background1" w:themeFillShade="D9"/>
          </w:tcPr>
          <w:p w:rsidR="00536F24" w:rsidRPr="000E1736" w:rsidRDefault="00536F24" w:rsidP="00105052">
            <w:pPr>
              <w:pStyle w:val="TabellenInhalt"/>
              <w:tabs>
                <w:tab w:val="left" w:pos="709"/>
              </w:tabs>
              <w:snapToGrid w:val="0"/>
              <w:ind w:left="714" w:hanging="357"/>
              <w:jc w:val="both"/>
              <w:rPr>
                <w:rFonts w:ascii="Arial" w:hAnsi="Arial" w:cs="Tahoma"/>
                <w:b/>
                <w:sz w:val="22"/>
                <w:szCs w:val="22"/>
                <w:shd w:val="clear" w:color="auto" w:fill="CCCCCC"/>
              </w:rPr>
            </w:pPr>
            <w:r w:rsidRPr="000E1736">
              <w:rPr>
                <w:rFonts w:ascii="Arial" w:hAnsi="Arial" w:cs="Tahoma"/>
                <w:b/>
                <w:sz w:val="22"/>
                <w:szCs w:val="22"/>
                <w:shd w:val="clear" w:color="auto" w:fill="CCCCCC"/>
              </w:rPr>
              <w:t>Telefonnummer:</w:t>
            </w:r>
            <w:r>
              <w:rPr>
                <w:rFonts w:ascii="Arial" w:hAnsi="Arial" w:cs="Tahoma"/>
                <w:b/>
                <w:sz w:val="22"/>
                <w:szCs w:val="22"/>
                <w:shd w:val="clear" w:color="auto" w:fill="CCCCCC"/>
              </w:rPr>
              <w:t xml:space="preserve"> </w:t>
            </w:r>
          </w:p>
        </w:tc>
        <w:tc>
          <w:tcPr>
            <w:tcW w:w="5150" w:type="dxa"/>
            <w:shd w:val="clear" w:color="auto" w:fill="D9D9D9" w:themeFill="background1" w:themeFillShade="D9"/>
          </w:tcPr>
          <w:p w:rsidR="00536F24" w:rsidRPr="000E1736" w:rsidRDefault="00536F24" w:rsidP="00592591">
            <w:pPr>
              <w:pStyle w:val="TabellenInhalt"/>
              <w:tabs>
                <w:tab w:val="left" w:pos="709"/>
              </w:tabs>
              <w:snapToGrid w:val="0"/>
              <w:ind w:left="714" w:hanging="357"/>
              <w:rPr>
                <w:rFonts w:ascii="Arial" w:hAnsi="Arial" w:cs="Tahoma"/>
                <w:b/>
                <w:color w:val="FFFFFF" w:themeColor="background1"/>
                <w:sz w:val="22"/>
                <w:szCs w:val="22"/>
                <w:shd w:val="clear" w:color="auto" w:fill="CCCCCC"/>
              </w:rPr>
            </w:pPr>
            <w:r w:rsidRPr="000E1736">
              <w:rPr>
                <w:rFonts w:ascii="Arial" w:hAnsi="Arial" w:cs="Tahoma"/>
                <w:b/>
                <w:sz w:val="22"/>
                <w:szCs w:val="22"/>
                <w:shd w:val="clear" w:color="auto" w:fill="CCCCCC"/>
              </w:rPr>
              <w:t>Email:</w:t>
            </w:r>
            <w:r>
              <w:rPr>
                <w:rFonts w:ascii="Arial" w:hAnsi="Arial" w:cs="Tahoma"/>
                <w:b/>
                <w:sz w:val="22"/>
                <w:szCs w:val="22"/>
                <w:shd w:val="clear" w:color="auto" w:fill="CCCCCC"/>
              </w:rPr>
              <w:t xml:space="preserve"> </w:t>
            </w:r>
          </w:p>
        </w:tc>
      </w:tr>
    </w:tbl>
    <w:p w:rsidR="00B70A9F" w:rsidRDefault="00B70A9F" w:rsidP="00CD4034">
      <w:pPr>
        <w:tabs>
          <w:tab w:val="left" w:pos="709"/>
          <w:tab w:val="left" w:pos="1701"/>
        </w:tabs>
        <w:autoSpaceDE w:val="0"/>
        <w:ind w:left="709"/>
        <w:jc w:val="both"/>
        <w:rPr>
          <w:rFonts w:ascii="Arial" w:eastAsia="Times New Roman" w:hAnsi="Arial" w:cs="Arial"/>
          <w:color w:val="000000"/>
          <w:sz w:val="22"/>
          <w:szCs w:val="22"/>
          <w:lang w:eastAsia="ar-SA"/>
        </w:rPr>
      </w:pPr>
    </w:p>
    <w:p w:rsidR="00291E62" w:rsidRDefault="00291E62" w:rsidP="00CD4034">
      <w:pPr>
        <w:tabs>
          <w:tab w:val="left" w:pos="709"/>
          <w:tab w:val="left" w:pos="1701"/>
        </w:tabs>
        <w:autoSpaceDE w:val="0"/>
        <w:ind w:left="709"/>
        <w:jc w:val="both"/>
        <w:rPr>
          <w:rFonts w:ascii="Arial" w:eastAsia="Times New Roman" w:hAnsi="Arial" w:cs="Arial"/>
          <w:bCs/>
          <w:color w:val="000000"/>
          <w:sz w:val="22"/>
          <w:szCs w:val="22"/>
          <w:lang w:eastAsia="ar-SA"/>
        </w:rPr>
      </w:pPr>
      <w:r>
        <w:rPr>
          <w:rFonts w:ascii="Arial" w:eastAsia="Times New Roman" w:hAnsi="Arial" w:cs="Arial"/>
          <w:color w:val="000000"/>
          <w:sz w:val="22"/>
          <w:szCs w:val="22"/>
          <w:lang w:eastAsia="ar-SA"/>
        </w:rPr>
        <w:lastRenderedPageBreak/>
        <w:t>und deren Teilnahme an Fortbildungen und begleitenden Maßnahmen des Trägers ist zu ermöglichen</w:t>
      </w:r>
      <w:r>
        <w:rPr>
          <w:rFonts w:ascii="Arial" w:eastAsia="Times New Roman" w:hAnsi="Arial" w:cs="Arial"/>
          <w:bCs/>
          <w:color w:val="000000"/>
          <w:sz w:val="22"/>
          <w:szCs w:val="22"/>
          <w:lang w:eastAsia="ar-SA"/>
        </w:rPr>
        <w:t>.</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bCs/>
          <w:color w:val="000000"/>
          <w:sz w:val="22"/>
          <w:szCs w:val="22"/>
          <w:lang w:eastAsia="ar-SA"/>
        </w:rPr>
        <w:t>Frühzeitige</w:t>
      </w:r>
      <w:r>
        <w:rPr>
          <w:rFonts w:ascii="Arial" w:eastAsia="Times New Roman" w:hAnsi="Arial" w:cs="Arial"/>
          <w:color w:val="000000"/>
          <w:sz w:val="22"/>
          <w:szCs w:val="22"/>
          <w:lang w:eastAsia="ar-SA"/>
        </w:rPr>
        <w:t xml:space="preserve"> Kontaktaufnahme </w:t>
      </w:r>
      <w:r>
        <w:rPr>
          <w:rFonts w:ascii="Arial" w:eastAsia="Times New Roman" w:hAnsi="Arial" w:cs="Arial"/>
          <w:bCs/>
          <w:color w:val="000000"/>
          <w:sz w:val="22"/>
          <w:szCs w:val="22"/>
          <w:lang w:eastAsia="ar-SA"/>
        </w:rPr>
        <w:t>mit dem</w:t>
      </w:r>
      <w:r>
        <w:rPr>
          <w:rFonts w:ascii="Arial" w:eastAsia="Times New Roman" w:hAnsi="Arial" w:cs="Arial"/>
          <w:color w:val="000000"/>
          <w:sz w:val="22"/>
          <w:szCs w:val="22"/>
          <w:lang w:eastAsia="ar-SA"/>
        </w:rPr>
        <w:t xml:space="preserve"> Träger bei Fragen</w:t>
      </w:r>
      <w:r>
        <w:rPr>
          <w:rFonts w:ascii="Arial" w:eastAsia="Times New Roman" w:hAnsi="Arial" w:cs="Arial"/>
          <w:bCs/>
          <w:color w:val="000000"/>
          <w:sz w:val="22"/>
          <w:szCs w:val="22"/>
          <w:lang w:eastAsia="ar-SA"/>
        </w:rPr>
        <w:t>,</w:t>
      </w:r>
      <w:r>
        <w:rPr>
          <w:rFonts w:ascii="Arial" w:eastAsia="Times New Roman" w:hAnsi="Arial" w:cs="Arial"/>
          <w:color w:val="000000"/>
          <w:sz w:val="22"/>
          <w:szCs w:val="22"/>
          <w:lang w:eastAsia="ar-SA"/>
        </w:rPr>
        <w:t xml:space="preserve"> die</w:t>
      </w:r>
      <w:r>
        <w:rPr>
          <w:rFonts w:ascii="Arial" w:eastAsia="Times New Roman" w:hAnsi="Arial" w:cs="Arial"/>
          <w:bCs/>
          <w:color w:val="000000"/>
          <w:sz w:val="22"/>
          <w:szCs w:val="22"/>
          <w:lang w:eastAsia="ar-SA"/>
        </w:rPr>
        <w:t xml:space="preserve"> die pädagogische Begleitung der/des Freiwilligen</w:t>
      </w:r>
      <w:r>
        <w:rPr>
          <w:rFonts w:ascii="Arial" w:eastAsia="Times New Roman" w:hAnsi="Arial" w:cs="Arial"/>
          <w:color w:val="000000"/>
          <w:sz w:val="22"/>
          <w:szCs w:val="22"/>
          <w:lang w:eastAsia="ar-SA"/>
        </w:rPr>
        <w:t xml:space="preserve"> betreffen</w:t>
      </w:r>
      <w:r>
        <w:rPr>
          <w:rFonts w:ascii="Arial" w:eastAsia="Times New Roman" w:hAnsi="Arial" w:cs="Arial"/>
          <w:bCs/>
          <w:color w:val="000000"/>
          <w:sz w:val="22"/>
          <w:szCs w:val="22"/>
          <w:lang w:eastAsia="ar-SA"/>
        </w:rPr>
        <w:t xml:space="preserve"> (siehe Ziffer 7 - Informationspflichten)</w:t>
      </w:r>
      <w:r>
        <w:rPr>
          <w:rFonts w:ascii="Arial" w:eastAsia="Times New Roman" w:hAnsi="Arial" w:cs="Arial"/>
          <w:color w:val="000000"/>
          <w:sz w:val="22"/>
          <w:szCs w:val="22"/>
          <w:lang w:eastAsia="ar-SA"/>
        </w:rPr>
        <w:t>.</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Abschluss einer gesetzlichen Betriebshaftpflichtversicherung.</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Veranlassung ggf. notwendiger Vorsorgemaßnahmen (z.B. Hepatitis-Imp</w:t>
      </w:r>
      <w:r w:rsidR="004E3089">
        <w:rPr>
          <w:rFonts w:ascii="Arial" w:eastAsia="Times New Roman" w:hAnsi="Arial" w:cs="Arial"/>
          <w:color w:val="000000"/>
          <w:sz w:val="22"/>
          <w:szCs w:val="22"/>
          <w:lang w:eastAsia="ar-SA"/>
        </w:rPr>
        <w:t>fungen) für die/den Freiwillige*</w:t>
      </w:r>
      <w:r>
        <w:rPr>
          <w:rFonts w:ascii="Arial" w:eastAsia="Times New Roman" w:hAnsi="Arial" w:cs="Arial"/>
          <w:color w:val="000000"/>
          <w:sz w:val="22"/>
          <w:szCs w:val="22"/>
          <w:lang w:eastAsia="ar-SA"/>
        </w:rPr>
        <w:t xml:space="preserve">n entsprechend den Richtlinien der für die Einrichtung zuständigen </w:t>
      </w:r>
      <w:proofErr w:type="gramStart"/>
      <w:r>
        <w:rPr>
          <w:rFonts w:ascii="Arial" w:eastAsia="Times New Roman" w:hAnsi="Arial" w:cs="Arial"/>
          <w:color w:val="000000"/>
          <w:sz w:val="22"/>
          <w:szCs w:val="22"/>
          <w:lang w:eastAsia="ar-SA"/>
        </w:rPr>
        <w:t>Berufs-genossenschaft</w:t>
      </w:r>
      <w:proofErr w:type="gramEnd"/>
      <w:r>
        <w:rPr>
          <w:rFonts w:ascii="Arial" w:eastAsia="Times New Roman" w:hAnsi="Arial" w:cs="Arial"/>
          <w:color w:val="000000"/>
          <w:sz w:val="22"/>
          <w:szCs w:val="22"/>
          <w:lang w:eastAsia="ar-SA"/>
        </w:rPr>
        <w:t xml:space="preserve"> vor Beginn des Einsatzes und Übernahme der Kosten hierfür.  </w:t>
      </w:r>
    </w:p>
    <w:p w:rsidR="00291E62" w:rsidRDefault="00CD4034" w:rsidP="00CD4034">
      <w:pPr>
        <w:tabs>
          <w:tab w:val="left" w:pos="709"/>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ab/>
      </w:r>
      <w:r w:rsidR="00291E62">
        <w:rPr>
          <w:rFonts w:ascii="Arial" w:eastAsia="Times New Roman" w:hAnsi="Arial" w:cs="Arial"/>
          <w:color w:val="000000"/>
          <w:sz w:val="22"/>
          <w:szCs w:val="22"/>
          <w:lang w:eastAsia="ar-SA"/>
        </w:rPr>
        <w:t xml:space="preserve">Veranlassung der ärztlichen Erstuntersuchung nach § 32 und § 41 des </w:t>
      </w:r>
      <w:proofErr w:type="gramStart"/>
      <w:r w:rsidR="00291E62">
        <w:rPr>
          <w:rFonts w:ascii="Arial" w:eastAsia="Times New Roman" w:hAnsi="Arial" w:cs="Arial"/>
          <w:color w:val="000000"/>
          <w:sz w:val="22"/>
          <w:szCs w:val="22"/>
          <w:lang w:eastAsia="ar-SA"/>
        </w:rPr>
        <w:t>Jugendarbeits-schutzgesetzes</w:t>
      </w:r>
      <w:proofErr w:type="gramEnd"/>
      <w:r w:rsidR="00291E62">
        <w:rPr>
          <w:rFonts w:ascii="Arial" w:eastAsia="Times New Roman" w:hAnsi="Arial" w:cs="Arial"/>
          <w:color w:val="000000"/>
          <w:sz w:val="22"/>
          <w:szCs w:val="22"/>
          <w:lang w:eastAsia="ar-SA"/>
        </w:rPr>
        <w:t xml:space="preserve"> bei Jugendlichen unter 18 Jahren.</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Vorlage der Aufenthaltserlaubnis bei ausländischen Freiwilligen.</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sz w:val="22"/>
          <w:szCs w:val="22"/>
          <w:lang w:eastAsia="ar-SA"/>
        </w:rPr>
      </w:pPr>
      <w:r>
        <w:rPr>
          <w:rFonts w:ascii="Arial" w:eastAsia="Times New Roman" w:hAnsi="Arial" w:cs="Arial"/>
          <w:color w:val="000000"/>
          <w:sz w:val="22"/>
          <w:szCs w:val="22"/>
          <w:lang w:eastAsia="ar-SA"/>
        </w:rPr>
        <w:t>Einhaltung der Arbeitszeit</w:t>
      </w:r>
      <w:r w:rsidR="00592591">
        <w:rPr>
          <w:rFonts w:ascii="Arial" w:eastAsia="Times New Roman" w:hAnsi="Arial" w:cs="Arial"/>
          <w:color w:val="000000"/>
          <w:sz w:val="22"/>
          <w:szCs w:val="22"/>
          <w:lang w:eastAsia="ar-SA"/>
        </w:rPr>
        <w:t xml:space="preserve"> nach den</w:t>
      </w:r>
      <w:r>
        <w:rPr>
          <w:rFonts w:ascii="Arial" w:eastAsia="Times New Roman" w:hAnsi="Arial" w:cs="Arial"/>
          <w:color w:val="000000"/>
          <w:sz w:val="22"/>
          <w:szCs w:val="22"/>
          <w:lang w:eastAsia="ar-SA"/>
        </w:rPr>
        <w:t xml:space="preserve"> geltenden Bestimmungen </w:t>
      </w:r>
      <w:r w:rsidR="00592591">
        <w:rPr>
          <w:rFonts w:ascii="Arial" w:eastAsia="Times New Roman" w:hAnsi="Arial" w:cs="Arial"/>
          <w:color w:val="000000"/>
          <w:sz w:val="22"/>
          <w:szCs w:val="22"/>
          <w:lang w:eastAsia="ar-SA"/>
        </w:rPr>
        <w:t xml:space="preserve">der Einsatzstelle </w:t>
      </w:r>
      <w:r>
        <w:rPr>
          <w:rFonts w:ascii="Arial" w:eastAsia="Times New Roman" w:hAnsi="Arial" w:cs="Arial"/>
          <w:color w:val="000000"/>
          <w:sz w:val="22"/>
          <w:szCs w:val="22"/>
          <w:lang w:eastAsia="ar-SA"/>
        </w:rPr>
        <w:t>(z.</w:t>
      </w:r>
      <w:r w:rsidR="00EA49B4">
        <w:rPr>
          <w:rFonts w:ascii="Arial" w:eastAsia="Times New Roman" w:hAnsi="Arial" w:cs="Arial"/>
          <w:color w:val="000000"/>
          <w:sz w:val="22"/>
          <w:szCs w:val="22"/>
          <w:lang w:eastAsia="ar-SA"/>
        </w:rPr>
        <w:t xml:space="preserve"> </w:t>
      </w:r>
      <w:r>
        <w:rPr>
          <w:rFonts w:ascii="Arial" w:eastAsia="Times New Roman" w:hAnsi="Arial" w:cs="Arial"/>
          <w:color w:val="000000"/>
          <w:sz w:val="22"/>
          <w:szCs w:val="22"/>
          <w:lang w:eastAsia="ar-SA"/>
        </w:rPr>
        <w:t>B. Arbeitsvertragsrichtlinien (AVR); TVöD; Dienst</w:t>
      </w:r>
      <w:r w:rsidR="00CD4034">
        <w:rPr>
          <w:rFonts w:ascii="Arial" w:eastAsia="Times New Roman" w:hAnsi="Arial" w:cs="Arial"/>
          <w:color w:val="000000"/>
          <w:sz w:val="22"/>
          <w:szCs w:val="22"/>
          <w:lang w:eastAsia="ar-SA"/>
        </w:rPr>
        <w:t>-</w:t>
      </w:r>
      <w:r>
        <w:rPr>
          <w:rFonts w:ascii="Arial" w:eastAsia="Times New Roman" w:hAnsi="Arial" w:cs="Arial"/>
          <w:color w:val="000000"/>
          <w:sz w:val="22"/>
          <w:szCs w:val="22"/>
          <w:lang w:eastAsia="ar-SA"/>
        </w:rPr>
        <w:t>vereinbarungen) bemisst. Bei Jugendlichen unter 18 Jahren finden die Besti</w:t>
      </w:r>
      <w:r w:rsidR="00CD4034">
        <w:rPr>
          <w:rFonts w:ascii="Arial" w:eastAsia="Times New Roman" w:hAnsi="Arial" w:cs="Arial"/>
          <w:color w:val="000000"/>
          <w:sz w:val="22"/>
          <w:szCs w:val="22"/>
          <w:lang w:eastAsia="ar-SA"/>
        </w:rPr>
        <w:t>mmungen des Jugendarbeitsschutz</w:t>
      </w:r>
      <w:r>
        <w:rPr>
          <w:rFonts w:ascii="Arial" w:eastAsia="Times New Roman" w:hAnsi="Arial" w:cs="Arial"/>
          <w:color w:val="000000"/>
          <w:sz w:val="22"/>
          <w:szCs w:val="22"/>
          <w:lang w:eastAsia="ar-SA"/>
        </w:rPr>
        <w:t xml:space="preserve">gesetzes Anwendung. Die Arbeitszeit wird im Rahmen der betriebsüblichen Dienstpläne abgeleistet. </w:t>
      </w:r>
      <w:r>
        <w:rPr>
          <w:rFonts w:ascii="Arial" w:eastAsia="Times New Roman" w:hAnsi="Arial" w:cs="Arial"/>
          <w:sz w:val="22"/>
          <w:szCs w:val="22"/>
          <w:lang w:eastAsia="ar-SA"/>
        </w:rPr>
        <w:t>Nachtarbeit ist grundsätzlich nicht erlaubt.</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Regelung der Freizeit wie folgt:</w:t>
      </w:r>
    </w:p>
    <w:p w:rsidR="00291E62" w:rsidRDefault="00CD4034" w:rsidP="00CD4034">
      <w:pPr>
        <w:tabs>
          <w:tab w:val="left" w:pos="709"/>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bCs/>
          <w:color w:val="000000"/>
          <w:sz w:val="22"/>
          <w:szCs w:val="22"/>
          <w:lang w:eastAsia="ar-SA"/>
        </w:rPr>
        <w:tab/>
      </w:r>
      <w:r w:rsidR="00291E62">
        <w:rPr>
          <w:rFonts w:ascii="Arial" w:eastAsia="Times New Roman" w:hAnsi="Arial" w:cs="Arial"/>
          <w:bCs/>
          <w:color w:val="000000"/>
          <w:sz w:val="22"/>
          <w:szCs w:val="22"/>
          <w:lang w:eastAsia="ar-SA"/>
        </w:rPr>
        <w:t>Die/der Freiwillige erhält grundsätzlich alle 14 Tage ein freies Wochenende.</w:t>
      </w:r>
      <w:r w:rsidR="00291E62">
        <w:rPr>
          <w:rFonts w:ascii="Arial" w:eastAsia="Times New Roman" w:hAnsi="Arial" w:cs="Arial"/>
          <w:color w:val="000000"/>
          <w:sz w:val="22"/>
          <w:szCs w:val="22"/>
          <w:lang w:eastAsia="ar-SA"/>
        </w:rPr>
        <w:t xml:space="preserve"> Aus wichtigen Gründen kann im Einvernehmen zwischen der/dem Freiwilligen, dem Träger und der Einsatzstelle von dieser Regelung abgewichen werden. Eine Schlechterstellun</w:t>
      </w:r>
      <w:r w:rsidR="004E3089">
        <w:rPr>
          <w:rFonts w:ascii="Arial" w:eastAsia="Times New Roman" w:hAnsi="Arial" w:cs="Arial"/>
          <w:color w:val="000000"/>
          <w:sz w:val="22"/>
          <w:szCs w:val="22"/>
          <w:lang w:eastAsia="ar-SA"/>
        </w:rPr>
        <w:t>g gegenüber anderen Mitarbeiter*</w:t>
      </w:r>
      <w:r w:rsidR="00291E62">
        <w:rPr>
          <w:rFonts w:ascii="Arial" w:eastAsia="Times New Roman" w:hAnsi="Arial" w:cs="Arial"/>
          <w:color w:val="000000"/>
          <w:sz w:val="22"/>
          <w:szCs w:val="22"/>
          <w:lang w:eastAsia="ar-SA"/>
        </w:rPr>
        <w:t xml:space="preserve">innen darf nicht erfolgen. Die Bestimmungen des </w:t>
      </w:r>
      <w:proofErr w:type="gramStart"/>
      <w:r w:rsidR="00291E62">
        <w:rPr>
          <w:rFonts w:ascii="Arial" w:eastAsia="Times New Roman" w:hAnsi="Arial" w:cs="Arial"/>
          <w:color w:val="000000"/>
          <w:sz w:val="22"/>
          <w:szCs w:val="22"/>
          <w:lang w:eastAsia="ar-SA"/>
        </w:rPr>
        <w:t>Jugendarbeits-schutzgesetzes</w:t>
      </w:r>
      <w:proofErr w:type="gramEnd"/>
      <w:r w:rsidR="00291E62">
        <w:rPr>
          <w:rFonts w:ascii="Arial" w:eastAsia="Times New Roman" w:hAnsi="Arial" w:cs="Arial"/>
          <w:color w:val="000000"/>
          <w:sz w:val="22"/>
          <w:szCs w:val="22"/>
          <w:lang w:eastAsia="ar-SA"/>
        </w:rPr>
        <w:t xml:space="preserve"> sind einzuhalten.</w:t>
      </w:r>
    </w:p>
    <w:p w:rsidR="00EA49B4" w:rsidRPr="00EA49B4"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sz w:val="22"/>
          <w:szCs w:val="22"/>
          <w:lang w:eastAsia="ar-SA"/>
        </w:rPr>
      </w:pPr>
      <w:r>
        <w:rPr>
          <w:rFonts w:ascii="Arial" w:eastAsia="Times New Roman" w:hAnsi="Arial" w:cs="Arial"/>
          <w:color w:val="000000"/>
          <w:sz w:val="22"/>
          <w:szCs w:val="22"/>
          <w:lang w:eastAsia="ar-SA"/>
        </w:rPr>
        <w:t>Gewährung des Jahresurl</w:t>
      </w:r>
      <w:r w:rsidR="004E3089">
        <w:rPr>
          <w:rFonts w:ascii="Arial" w:eastAsia="Times New Roman" w:hAnsi="Arial" w:cs="Arial"/>
          <w:color w:val="000000"/>
          <w:sz w:val="22"/>
          <w:szCs w:val="22"/>
          <w:lang w:eastAsia="ar-SA"/>
        </w:rPr>
        <w:t>aubs in Höhe von mindestens 27 Arbeitst</w:t>
      </w:r>
      <w:r>
        <w:rPr>
          <w:rFonts w:ascii="Arial" w:eastAsia="Times New Roman" w:hAnsi="Arial" w:cs="Arial"/>
          <w:color w:val="000000"/>
          <w:sz w:val="22"/>
          <w:szCs w:val="22"/>
          <w:lang w:eastAsia="ar-SA"/>
        </w:rPr>
        <w:t>agen</w:t>
      </w:r>
      <w:r w:rsidR="004E3089">
        <w:rPr>
          <w:rFonts w:ascii="Arial" w:eastAsia="Times New Roman" w:hAnsi="Arial" w:cs="Arial"/>
          <w:color w:val="000000"/>
          <w:sz w:val="22"/>
          <w:szCs w:val="22"/>
          <w:lang w:eastAsia="ar-SA"/>
        </w:rPr>
        <w:t xml:space="preserve"> ausgehend </w:t>
      </w:r>
      <w:r w:rsidR="00BA4D72">
        <w:rPr>
          <w:rFonts w:ascii="Arial" w:eastAsia="Times New Roman" w:hAnsi="Arial" w:cs="Arial"/>
          <w:color w:val="000000"/>
          <w:sz w:val="22"/>
          <w:szCs w:val="22"/>
          <w:lang w:eastAsia="ar-SA"/>
        </w:rPr>
        <w:t xml:space="preserve">von </w:t>
      </w:r>
      <w:r w:rsidR="004E3089">
        <w:rPr>
          <w:rFonts w:ascii="Arial" w:eastAsia="Times New Roman" w:hAnsi="Arial" w:cs="Arial"/>
          <w:color w:val="000000"/>
          <w:sz w:val="22"/>
          <w:szCs w:val="22"/>
          <w:lang w:eastAsia="ar-SA"/>
        </w:rPr>
        <w:t>einer 5-Tage-Arbeitswoche</w:t>
      </w:r>
      <w:r>
        <w:rPr>
          <w:rFonts w:ascii="Arial" w:eastAsia="Times New Roman" w:hAnsi="Arial" w:cs="Arial"/>
          <w:color w:val="000000"/>
          <w:sz w:val="22"/>
          <w:szCs w:val="22"/>
          <w:lang w:eastAsia="ar-SA"/>
        </w:rPr>
        <w:t xml:space="preserve">. Davon abweichend gilt ein FSJ-Jahr als Urlaubsjahr. </w:t>
      </w:r>
      <w:r w:rsidR="003B6506">
        <w:rPr>
          <w:rFonts w:ascii="Arial" w:eastAsia="Times New Roman" w:hAnsi="Arial" w:cs="Arial"/>
          <w:color w:val="000000"/>
          <w:sz w:val="22"/>
          <w:szCs w:val="22"/>
          <w:lang w:eastAsia="ar-SA"/>
        </w:rPr>
        <w:t xml:space="preserve">Anteilige </w:t>
      </w:r>
      <w:r>
        <w:rPr>
          <w:rFonts w:ascii="Arial" w:eastAsia="Times New Roman" w:hAnsi="Arial" w:cs="Arial"/>
          <w:color w:val="000000"/>
          <w:sz w:val="22"/>
          <w:szCs w:val="22"/>
          <w:lang w:eastAsia="ar-SA"/>
        </w:rPr>
        <w:t>Anfangs- und Endmonat</w:t>
      </w:r>
      <w:r w:rsidR="003B6506">
        <w:rPr>
          <w:rFonts w:ascii="Arial" w:eastAsia="Times New Roman" w:hAnsi="Arial" w:cs="Arial"/>
          <w:color w:val="000000"/>
          <w:sz w:val="22"/>
          <w:szCs w:val="22"/>
          <w:lang w:eastAsia="ar-SA"/>
        </w:rPr>
        <w:t>e</w:t>
      </w:r>
      <w:r>
        <w:rPr>
          <w:rFonts w:ascii="Arial" w:eastAsia="Times New Roman" w:hAnsi="Arial" w:cs="Arial"/>
          <w:color w:val="000000"/>
          <w:sz w:val="22"/>
          <w:szCs w:val="22"/>
          <w:lang w:eastAsia="ar-SA"/>
        </w:rPr>
        <w:t xml:space="preserve"> sind </w:t>
      </w:r>
      <w:r w:rsidR="003B6506">
        <w:rPr>
          <w:rFonts w:ascii="Arial" w:eastAsia="Times New Roman" w:hAnsi="Arial" w:cs="Arial"/>
          <w:color w:val="000000"/>
          <w:sz w:val="22"/>
          <w:szCs w:val="22"/>
          <w:lang w:eastAsia="ar-SA"/>
        </w:rPr>
        <w:t>jeweils</w:t>
      </w:r>
      <w:r>
        <w:rPr>
          <w:rFonts w:ascii="Arial" w:eastAsia="Times New Roman" w:hAnsi="Arial" w:cs="Arial"/>
          <w:color w:val="000000"/>
          <w:sz w:val="22"/>
          <w:szCs w:val="22"/>
          <w:lang w:eastAsia="ar-SA"/>
        </w:rPr>
        <w:t xml:space="preserve"> als ein voller Monat zu rechnen. </w:t>
      </w:r>
    </w:p>
    <w:p w:rsidR="00EA49B4" w:rsidRPr="00EA49B4" w:rsidRDefault="00EA49B4" w:rsidP="00EA49B4">
      <w:pPr>
        <w:tabs>
          <w:tab w:val="left" w:pos="709"/>
          <w:tab w:val="left" w:pos="1134"/>
        </w:tabs>
        <w:autoSpaceDE w:val="0"/>
        <w:ind w:left="714"/>
        <w:jc w:val="both"/>
        <w:rPr>
          <w:rFonts w:ascii="Arial" w:eastAsia="Times New Roman" w:hAnsi="Arial" w:cs="Arial"/>
          <w:sz w:val="22"/>
          <w:szCs w:val="22"/>
          <w:lang w:eastAsia="ar-SA"/>
        </w:rPr>
      </w:pPr>
      <w:r>
        <w:rPr>
          <w:rFonts w:ascii="Arial" w:eastAsia="Times New Roman" w:hAnsi="Arial" w:cs="Arial"/>
          <w:color w:val="000000"/>
          <w:sz w:val="22"/>
          <w:szCs w:val="22"/>
          <w:lang w:eastAsia="ar-SA"/>
        </w:rPr>
        <w:t>Urlaubszeiten sind an die Ferien des Landes Sachsen-Anhalt gebunden. Ausnahmen von dieser Regelung sind in Absprache mit der Einsatzstelle möglich.</w:t>
      </w:r>
    </w:p>
    <w:p w:rsidR="00291E62" w:rsidRDefault="00291E62" w:rsidP="00EA49B4">
      <w:pPr>
        <w:tabs>
          <w:tab w:val="left" w:pos="709"/>
          <w:tab w:val="left" w:pos="1134"/>
        </w:tabs>
        <w:autoSpaceDE w:val="0"/>
        <w:ind w:left="714"/>
        <w:jc w:val="both"/>
        <w:rPr>
          <w:rFonts w:ascii="Arial" w:eastAsia="Times New Roman" w:hAnsi="Arial" w:cs="Arial"/>
          <w:sz w:val="22"/>
          <w:szCs w:val="22"/>
          <w:lang w:eastAsia="ar-SA"/>
        </w:rPr>
      </w:pPr>
      <w:r>
        <w:rPr>
          <w:rFonts w:ascii="Arial" w:eastAsia="Times New Roman" w:hAnsi="Arial" w:cs="Arial"/>
          <w:sz w:val="22"/>
          <w:szCs w:val="22"/>
          <w:lang w:eastAsia="ar-SA"/>
        </w:rPr>
        <w:t xml:space="preserve">Die Bestimmungen des Jugendarbeitsschutzgesetzes sind zu beachten. </w:t>
      </w:r>
    </w:p>
    <w:p w:rsidR="00291E62" w:rsidRDefault="00CD4034" w:rsidP="00CD4034">
      <w:pPr>
        <w:tabs>
          <w:tab w:val="left" w:pos="709"/>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bCs/>
          <w:color w:val="000000"/>
          <w:sz w:val="22"/>
          <w:szCs w:val="22"/>
          <w:lang w:eastAsia="ar-SA"/>
        </w:rPr>
        <w:tab/>
      </w:r>
      <w:r w:rsidR="00291E62">
        <w:rPr>
          <w:rFonts w:ascii="Arial" w:eastAsia="Times New Roman" w:hAnsi="Arial" w:cs="Arial"/>
          <w:bCs/>
          <w:color w:val="000000"/>
          <w:sz w:val="22"/>
          <w:szCs w:val="22"/>
          <w:lang w:eastAsia="ar-SA"/>
        </w:rPr>
        <w:t>Während der begleitenden Seminare des Trägers kann kein Urlaub ge</w:t>
      </w:r>
      <w:r w:rsidR="007D1CEE">
        <w:rPr>
          <w:rFonts w:ascii="Arial" w:eastAsia="Times New Roman" w:hAnsi="Arial" w:cs="Arial"/>
          <w:bCs/>
          <w:color w:val="000000"/>
          <w:sz w:val="22"/>
          <w:szCs w:val="22"/>
          <w:lang w:eastAsia="ar-SA"/>
        </w:rPr>
        <w:t>währt</w:t>
      </w:r>
      <w:r w:rsidR="00291E62">
        <w:rPr>
          <w:rFonts w:ascii="Arial" w:eastAsia="Times New Roman" w:hAnsi="Arial" w:cs="Arial"/>
          <w:bCs/>
          <w:color w:val="000000"/>
          <w:sz w:val="22"/>
          <w:szCs w:val="22"/>
          <w:lang w:eastAsia="ar-SA"/>
        </w:rPr>
        <w:t xml:space="preserve"> werden</w:t>
      </w:r>
      <w:r w:rsidR="00291E62">
        <w:rPr>
          <w:rFonts w:ascii="Arial" w:eastAsia="Times New Roman" w:hAnsi="Arial" w:cs="Arial"/>
          <w:color w:val="000000"/>
          <w:sz w:val="22"/>
          <w:szCs w:val="22"/>
          <w:lang w:eastAsia="ar-SA"/>
        </w:rPr>
        <w:t>.</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F</w:t>
      </w:r>
      <w:r w:rsidR="00C23207">
        <w:rPr>
          <w:rFonts w:ascii="Arial" w:eastAsia="Times New Roman" w:hAnsi="Arial" w:cs="Arial"/>
          <w:color w:val="000000"/>
          <w:sz w:val="22"/>
          <w:szCs w:val="22"/>
          <w:lang w:eastAsia="ar-SA"/>
        </w:rPr>
        <w:t>reistellung der/des Freiwillige</w:t>
      </w:r>
      <w:r>
        <w:rPr>
          <w:rFonts w:ascii="Arial" w:eastAsia="Times New Roman" w:hAnsi="Arial" w:cs="Arial"/>
          <w:color w:val="000000"/>
          <w:sz w:val="22"/>
          <w:szCs w:val="22"/>
          <w:lang w:eastAsia="ar-SA"/>
        </w:rPr>
        <w:t xml:space="preserve">n zu den </w:t>
      </w:r>
      <w:r w:rsidR="00797DCD">
        <w:rPr>
          <w:rFonts w:ascii="Arial" w:eastAsia="Times New Roman" w:hAnsi="Arial" w:cs="Arial"/>
          <w:color w:val="000000"/>
          <w:sz w:val="22"/>
          <w:szCs w:val="22"/>
          <w:lang w:eastAsia="ar-SA"/>
        </w:rPr>
        <w:t>Seminaren</w:t>
      </w:r>
      <w:r>
        <w:rPr>
          <w:rFonts w:ascii="Arial" w:eastAsia="Times New Roman" w:hAnsi="Arial" w:cs="Arial"/>
          <w:bCs/>
          <w:color w:val="000000"/>
          <w:sz w:val="22"/>
          <w:szCs w:val="22"/>
          <w:lang w:eastAsia="ar-SA"/>
        </w:rPr>
        <w:t xml:space="preserve">. </w:t>
      </w:r>
      <w:r>
        <w:rPr>
          <w:rFonts w:ascii="Arial" w:eastAsia="Times New Roman" w:hAnsi="Arial" w:cs="Arial"/>
          <w:color w:val="000000"/>
          <w:sz w:val="22"/>
          <w:szCs w:val="22"/>
          <w:lang w:eastAsia="ar-SA"/>
        </w:rPr>
        <w:t>Die Seminartage werden wie Regel</w:t>
      </w:r>
      <w:r w:rsidR="00797DCD">
        <w:rPr>
          <w:rFonts w:ascii="Arial" w:eastAsia="Times New Roman" w:hAnsi="Arial" w:cs="Arial"/>
          <w:color w:val="000000"/>
          <w:sz w:val="22"/>
          <w:szCs w:val="22"/>
          <w:lang w:eastAsia="ar-SA"/>
        </w:rPr>
        <w:t>-</w:t>
      </w:r>
      <w:proofErr w:type="spellStart"/>
      <w:r>
        <w:rPr>
          <w:rFonts w:ascii="Arial" w:eastAsia="Times New Roman" w:hAnsi="Arial" w:cs="Arial"/>
          <w:color w:val="000000"/>
          <w:sz w:val="22"/>
          <w:szCs w:val="22"/>
          <w:lang w:eastAsia="ar-SA"/>
        </w:rPr>
        <w:t>arbeitstage</w:t>
      </w:r>
      <w:proofErr w:type="spellEnd"/>
      <w:r>
        <w:rPr>
          <w:rFonts w:ascii="Arial" w:eastAsia="Times New Roman" w:hAnsi="Arial" w:cs="Arial"/>
          <w:color w:val="000000"/>
          <w:sz w:val="22"/>
          <w:szCs w:val="22"/>
          <w:lang w:eastAsia="ar-SA"/>
        </w:rPr>
        <w:t xml:space="preserve"> behandelt und als Arbeitszeit im Dienstplan angerechnet.</w:t>
      </w:r>
    </w:p>
    <w:p w:rsidR="00BE6A74" w:rsidRDefault="00BE6A74"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Freistellung der/des Freiwilligen an mindestens </w:t>
      </w:r>
      <w:r w:rsidR="003B6506">
        <w:rPr>
          <w:rFonts w:ascii="Arial" w:eastAsia="Times New Roman" w:hAnsi="Arial" w:cs="Arial"/>
          <w:color w:val="000000"/>
          <w:sz w:val="22"/>
          <w:szCs w:val="22"/>
          <w:lang w:eastAsia="ar-SA"/>
        </w:rPr>
        <w:t>drei</w:t>
      </w:r>
      <w:r>
        <w:rPr>
          <w:rFonts w:ascii="Arial" w:eastAsia="Times New Roman" w:hAnsi="Arial" w:cs="Arial"/>
          <w:color w:val="000000"/>
          <w:sz w:val="22"/>
          <w:szCs w:val="22"/>
          <w:lang w:eastAsia="ar-SA"/>
        </w:rPr>
        <w:t xml:space="preserve"> Tagen zur beruflichen Orientierung (für die Teilnahme </w:t>
      </w:r>
      <w:r w:rsidR="004C4BF9">
        <w:rPr>
          <w:rFonts w:ascii="Arial" w:eastAsia="Times New Roman" w:hAnsi="Arial" w:cs="Arial"/>
          <w:color w:val="000000"/>
          <w:sz w:val="22"/>
          <w:szCs w:val="22"/>
          <w:lang w:eastAsia="ar-SA"/>
        </w:rPr>
        <w:t xml:space="preserve">bspw. </w:t>
      </w:r>
      <w:r>
        <w:rPr>
          <w:rFonts w:ascii="Arial" w:eastAsia="Times New Roman" w:hAnsi="Arial" w:cs="Arial"/>
          <w:color w:val="000000"/>
          <w:sz w:val="22"/>
          <w:szCs w:val="22"/>
          <w:lang w:eastAsia="ar-SA"/>
        </w:rPr>
        <w:t xml:space="preserve">an Vorstellungsgesprächen, Eignungstests, Assessment Center, </w:t>
      </w:r>
      <w:r w:rsidR="004C4BF9">
        <w:rPr>
          <w:rFonts w:ascii="Arial" w:eastAsia="Times New Roman" w:hAnsi="Arial" w:cs="Arial"/>
          <w:color w:val="000000"/>
          <w:sz w:val="22"/>
          <w:szCs w:val="22"/>
          <w:lang w:eastAsia="ar-SA"/>
        </w:rPr>
        <w:t>etc</w:t>
      </w:r>
      <w:r>
        <w:rPr>
          <w:rFonts w:ascii="Arial" w:eastAsia="Times New Roman" w:hAnsi="Arial" w:cs="Arial"/>
          <w:color w:val="000000"/>
          <w:sz w:val="22"/>
          <w:szCs w:val="22"/>
          <w:lang w:eastAsia="ar-SA"/>
        </w:rPr>
        <w:t xml:space="preserve">.). </w:t>
      </w:r>
    </w:p>
    <w:p w:rsidR="0079139A" w:rsidRPr="008E73C4"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Unentgeltliche Bereitstellung von Dienstkleidung bzw. Schutzkleidung, sofern </w:t>
      </w:r>
      <w:proofErr w:type="gramStart"/>
      <w:r>
        <w:rPr>
          <w:rFonts w:ascii="Arial" w:eastAsia="Times New Roman" w:hAnsi="Arial" w:cs="Arial"/>
          <w:color w:val="000000"/>
          <w:sz w:val="22"/>
          <w:szCs w:val="22"/>
          <w:lang w:eastAsia="ar-SA"/>
        </w:rPr>
        <w:t>das</w:t>
      </w:r>
      <w:proofErr w:type="gramEnd"/>
      <w:r>
        <w:rPr>
          <w:rFonts w:ascii="Arial" w:eastAsia="Times New Roman" w:hAnsi="Arial" w:cs="Arial"/>
          <w:color w:val="000000"/>
          <w:sz w:val="22"/>
          <w:szCs w:val="22"/>
          <w:lang w:eastAsia="ar-SA"/>
        </w:rPr>
        <w:t xml:space="preserve"> Tragen dieser Bekleidung von der/dem Freiwilligen verlangt wird. Für deren regelmäßige Reinigung ist zu sorgen. Die Dienstkleidung bleibt Eigentum der Einsatzstelle.</w:t>
      </w:r>
    </w:p>
    <w:p w:rsidR="00291E62" w:rsidRDefault="00291E62" w:rsidP="00CD4034">
      <w:pPr>
        <w:numPr>
          <w:ilvl w:val="0"/>
          <w:numId w:val="3"/>
        </w:numPr>
        <w:tabs>
          <w:tab w:val="clear" w:pos="567"/>
          <w:tab w:val="left" w:pos="709"/>
          <w:tab w:val="left" w:pos="1134"/>
        </w:tabs>
        <w:autoSpaceDE w:val="0"/>
        <w:ind w:left="714" w:hanging="357"/>
        <w:jc w:val="both"/>
        <w:rPr>
          <w:rFonts w:ascii="Arial" w:eastAsia="Times New Roman" w:hAnsi="Arial" w:cs="Arial"/>
          <w:sz w:val="22"/>
          <w:szCs w:val="22"/>
          <w:lang w:eastAsia="ar-SA"/>
        </w:rPr>
      </w:pPr>
      <w:r>
        <w:rPr>
          <w:rFonts w:ascii="Arial" w:eastAsia="Times New Roman" w:hAnsi="Arial" w:cs="Arial"/>
          <w:sz w:val="22"/>
          <w:szCs w:val="22"/>
          <w:lang w:eastAsia="ar-SA"/>
        </w:rPr>
        <w:t>Ausstellung eines qualifizierten Arbeitszeugnisses auf Verlangen der/des Freiwilligen.</w:t>
      </w:r>
    </w:p>
    <w:p w:rsidR="00082F2E" w:rsidRDefault="00082F2E" w:rsidP="00CD4034">
      <w:pPr>
        <w:numPr>
          <w:ilvl w:val="0"/>
          <w:numId w:val="3"/>
        </w:numPr>
        <w:tabs>
          <w:tab w:val="clear" w:pos="567"/>
          <w:tab w:val="left" w:pos="709"/>
          <w:tab w:val="left" w:pos="1134"/>
        </w:tabs>
        <w:autoSpaceDE w:val="0"/>
        <w:ind w:left="714" w:hanging="357"/>
        <w:jc w:val="both"/>
        <w:rPr>
          <w:rFonts w:ascii="Arial" w:eastAsia="Times New Roman" w:hAnsi="Arial" w:cs="Arial"/>
          <w:sz w:val="22"/>
          <w:szCs w:val="22"/>
          <w:lang w:eastAsia="ar-SA"/>
        </w:rPr>
      </w:pPr>
      <w:r>
        <w:rPr>
          <w:rFonts w:ascii="Arial" w:eastAsia="Times New Roman" w:hAnsi="Arial" w:cs="Arial"/>
          <w:sz w:val="22"/>
          <w:szCs w:val="22"/>
          <w:lang w:eastAsia="ar-SA"/>
        </w:rPr>
        <w:t>Übersendung der Arbeitsunfähigkeitsbescheinigungen der/des Freiwilligen sofort nach Wiederaufnahme des Dienstes</w:t>
      </w:r>
      <w:r w:rsidR="00244B43">
        <w:rPr>
          <w:rFonts w:ascii="Arial" w:eastAsia="Times New Roman" w:hAnsi="Arial" w:cs="Arial"/>
          <w:sz w:val="22"/>
          <w:szCs w:val="22"/>
          <w:lang w:eastAsia="ar-SA"/>
        </w:rPr>
        <w:t xml:space="preserve"> an den Träger</w:t>
      </w:r>
      <w:r>
        <w:rPr>
          <w:rFonts w:ascii="Arial" w:eastAsia="Times New Roman" w:hAnsi="Arial" w:cs="Arial"/>
          <w:sz w:val="22"/>
          <w:szCs w:val="22"/>
          <w:lang w:eastAsia="ar-SA"/>
        </w:rPr>
        <w:t>.</w:t>
      </w:r>
    </w:p>
    <w:p w:rsidR="00291E62" w:rsidRDefault="00291E62">
      <w:pPr>
        <w:tabs>
          <w:tab w:val="left" w:pos="1134"/>
        </w:tabs>
        <w:autoSpaceDE w:val="0"/>
        <w:jc w:val="both"/>
        <w:rPr>
          <w:rFonts w:ascii="Arial" w:eastAsia="Times New Roman" w:hAnsi="Arial" w:cs="Arial"/>
          <w:b/>
          <w:color w:val="000000"/>
          <w:sz w:val="22"/>
          <w:szCs w:val="22"/>
          <w:lang w:eastAsia="ar-SA"/>
        </w:rPr>
      </w:pPr>
    </w:p>
    <w:p w:rsidR="00291E62" w:rsidRDefault="00291E62" w:rsidP="00A17519">
      <w:pPr>
        <w:tabs>
          <w:tab w:val="left" w:pos="1418"/>
        </w:tabs>
        <w:autoSpaceDE w:val="0"/>
        <w:ind w:left="357" w:hanging="357"/>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t xml:space="preserve">5. </w:t>
      </w:r>
      <w:r w:rsidR="004E3089">
        <w:rPr>
          <w:rFonts w:ascii="Arial" w:eastAsia="Times New Roman" w:hAnsi="Arial" w:cs="Arial"/>
          <w:b/>
          <w:bCs/>
          <w:color w:val="000000"/>
          <w:sz w:val="22"/>
          <w:szCs w:val="22"/>
          <w:lang w:eastAsia="ar-SA"/>
        </w:rPr>
        <w:tab/>
      </w:r>
      <w:r>
        <w:rPr>
          <w:rFonts w:ascii="Arial" w:eastAsia="Times New Roman" w:hAnsi="Arial" w:cs="Arial"/>
          <w:b/>
          <w:bCs/>
          <w:color w:val="000000"/>
          <w:sz w:val="22"/>
          <w:szCs w:val="22"/>
          <w:lang w:eastAsia="ar-SA"/>
        </w:rPr>
        <w:t>Verpflichtung des Trägers</w:t>
      </w:r>
    </w:p>
    <w:p w:rsidR="00291E62" w:rsidRDefault="00291E62">
      <w:pPr>
        <w:tabs>
          <w:tab w:val="left" w:pos="1418"/>
        </w:tabs>
        <w:autoSpaceDE w:val="0"/>
        <w:ind w:left="567" w:hanging="56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Der Träger verpflichtet sich,</w:t>
      </w:r>
    </w:p>
    <w:p w:rsidR="00291E62" w:rsidRDefault="004E3089">
      <w:pPr>
        <w:numPr>
          <w:ilvl w:val="0"/>
          <w:numId w:val="7"/>
        </w:numPr>
        <w:tabs>
          <w:tab w:val="left" w:pos="720"/>
          <w:tab w:val="left" w:pos="1134"/>
        </w:tabs>
        <w:autoSpaceDE w:val="0"/>
        <w:jc w:val="both"/>
        <w:rPr>
          <w:rFonts w:ascii="Arial" w:hAnsi="Arial" w:cs="Tahoma"/>
          <w:sz w:val="22"/>
          <w:szCs w:val="22"/>
          <w:lang w:eastAsia="ar-SA"/>
        </w:rPr>
      </w:pPr>
      <w:r>
        <w:rPr>
          <w:rFonts w:ascii="Arial" w:hAnsi="Arial" w:cs="Tahoma"/>
          <w:sz w:val="22"/>
          <w:szCs w:val="22"/>
          <w:lang w:eastAsia="ar-SA"/>
        </w:rPr>
        <w:t>die/den Freiwillige*</w:t>
      </w:r>
      <w:r w:rsidR="00291E62">
        <w:rPr>
          <w:rFonts w:ascii="Arial" w:hAnsi="Arial" w:cs="Tahoma"/>
          <w:sz w:val="22"/>
          <w:szCs w:val="22"/>
          <w:lang w:eastAsia="ar-SA"/>
        </w:rPr>
        <w:t>n bei der Entscheidung für eine geeignete Einsatzstelle zu unterstützen und die entsprechenden Absprachen mit der Einsatzstelle bezüglich des Einsatzes zu treffen.</w:t>
      </w:r>
    </w:p>
    <w:p w:rsidR="004119CB" w:rsidRDefault="004119CB" w:rsidP="004119CB">
      <w:pPr>
        <w:numPr>
          <w:ilvl w:val="0"/>
          <w:numId w:val="7"/>
        </w:numPr>
        <w:tabs>
          <w:tab w:val="left" w:pos="1134"/>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Gewährung folgender Leistungen der/dem Freiwilligen gegenüber, im Namen und auf Rechnung der Einsatzstelle</w:t>
      </w:r>
      <w:r w:rsidR="000E1736">
        <w:rPr>
          <w:rFonts w:ascii="Arial" w:eastAsia="Times New Roman" w:hAnsi="Arial" w:cs="Arial"/>
          <w:color w:val="000000"/>
          <w:sz w:val="22"/>
          <w:szCs w:val="22"/>
          <w:lang w:eastAsia="ar-SA"/>
        </w:rPr>
        <w:t xml:space="preserve"> bzw. des Rechtsträgers der Einsatzstelle</w:t>
      </w:r>
      <w:r>
        <w:rPr>
          <w:rFonts w:ascii="Arial" w:eastAsia="Times New Roman" w:hAnsi="Arial" w:cs="Arial"/>
          <w:color w:val="000000"/>
          <w:sz w:val="22"/>
          <w:szCs w:val="22"/>
          <w:lang w:eastAsia="ar-SA"/>
        </w:rPr>
        <w:t>:</w:t>
      </w:r>
    </w:p>
    <w:p w:rsidR="004119CB" w:rsidRPr="004119CB" w:rsidRDefault="004119CB" w:rsidP="004119CB">
      <w:pPr>
        <w:numPr>
          <w:ilvl w:val="1"/>
          <w:numId w:val="7"/>
        </w:numPr>
        <w:tabs>
          <w:tab w:val="left" w:pos="1134"/>
          <w:tab w:val="left" w:pos="8789"/>
        </w:tabs>
        <w:autoSpaceDE w:val="0"/>
        <w:rPr>
          <w:rFonts w:ascii="Arial" w:eastAsia="Times New Roman" w:hAnsi="Arial" w:cs="Arial"/>
          <w:color w:val="000000"/>
          <w:sz w:val="22"/>
          <w:szCs w:val="22"/>
          <w:lang w:eastAsia="ar-SA"/>
        </w:rPr>
      </w:pPr>
      <w:r w:rsidRPr="004119CB">
        <w:rPr>
          <w:rFonts w:ascii="Arial" w:eastAsia="Times New Roman" w:hAnsi="Arial" w:cs="Arial"/>
          <w:color w:val="000000"/>
          <w:sz w:val="22"/>
          <w:szCs w:val="22"/>
          <w:lang w:eastAsia="ar-SA"/>
        </w:rPr>
        <w:t xml:space="preserve">Taschengeld (auch für die Zeit der Seminare und des Urlaubs) in Höhe von </w:t>
      </w:r>
      <w:r w:rsidRPr="004119CB">
        <w:rPr>
          <w:rFonts w:ascii="Arial" w:eastAsia="Times New Roman" w:hAnsi="Arial" w:cs="Arial"/>
          <w:color w:val="000000"/>
          <w:sz w:val="22"/>
          <w:szCs w:val="22"/>
          <w:lang w:eastAsia="ar-SA"/>
        </w:rPr>
        <w:tab/>
      </w:r>
      <w:r w:rsidR="00191231">
        <w:rPr>
          <w:rFonts w:ascii="Arial" w:eastAsia="Times New Roman" w:hAnsi="Arial" w:cs="Arial"/>
          <w:color w:val="000000"/>
          <w:sz w:val="22"/>
          <w:szCs w:val="22"/>
          <w:shd w:val="clear" w:color="auto" w:fill="CCCCCC"/>
          <w:lang w:eastAsia="ar-SA"/>
        </w:rPr>
        <w:t>32</w:t>
      </w:r>
      <w:r w:rsidR="00A12838">
        <w:rPr>
          <w:rFonts w:ascii="Arial" w:eastAsia="Times New Roman" w:hAnsi="Arial" w:cs="Arial"/>
          <w:color w:val="000000"/>
          <w:sz w:val="22"/>
          <w:szCs w:val="22"/>
          <w:shd w:val="clear" w:color="auto" w:fill="CCCCCC"/>
          <w:lang w:eastAsia="ar-SA"/>
        </w:rPr>
        <w:t>0</w:t>
      </w:r>
      <w:r w:rsidR="00F9689F">
        <w:rPr>
          <w:rFonts w:ascii="Arial" w:eastAsia="Times New Roman" w:hAnsi="Arial" w:cs="Arial"/>
          <w:color w:val="000000"/>
          <w:sz w:val="22"/>
          <w:szCs w:val="22"/>
          <w:shd w:val="clear" w:color="auto" w:fill="CCCCCC"/>
          <w:lang w:eastAsia="ar-SA"/>
        </w:rPr>
        <w:t>,-</w:t>
      </w:r>
      <w:r w:rsidRPr="004119CB">
        <w:rPr>
          <w:rFonts w:ascii="Arial" w:eastAsia="Times New Roman" w:hAnsi="Arial" w:cs="Arial"/>
          <w:color w:val="000000"/>
          <w:sz w:val="22"/>
          <w:szCs w:val="22"/>
          <w:shd w:val="clear" w:color="auto" w:fill="CCCCCC"/>
          <w:lang w:eastAsia="ar-SA"/>
        </w:rPr>
        <w:t xml:space="preserve"> €</w:t>
      </w:r>
      <w:r w:rsidRPr="004119CB">
        <w:rPr>
          <w:rFonts w:ascii="Arial" w:eastAsia="Times New Roman" w:hAnsi="Arial" w:cs="Arial"/>
          <w:color w:val="000000"/>
          <w:sz w:val="22"/>
          <w:szCs w:val="22"/>
          <w:lang w:eastAsia="ar-SA"/>
        </w:rPr>
        <w:t>,</w:t>
      </w:r>
      <w:r>
        <w:rPr>
          <w:rFonts w:ascii="Arial" w:eastAsia="Times New Roman" w:hAnsi="Arial" w:cs="Arial"/>
          <w:color w:val="000000"/>
          <w:sz w:val="22"/>
          <w:szCs w:val="22"/>
          <w:lang w:eastAsia="ar-SA"/>
        </w:rPr>
        <w:t xml:space="preserve"> </w:t>
      </w:r>
      <w:r w:rsidRPr="004119CB">
        <w:rPr>
          <w:rFonts w:ascii="Arial" w:eastAsia="Times New Roman" w:hAnsi="Arial" w:cs="Arial"/>
          <w:color w:val="000000"/>
          <w:sz w:val="16"/>
          <w:szCs w:val="16"/>
          <w:shd w:val="clear" w:color="auto" w:fill="CCCCCC"/>
          <w:lang w:eastAsia="ar-SA"/>
        </w:rPr>
        <w:t>(Punkte a-d) sind je nach einsatzstellenspezifischer Handhabung in folgendem Duktus aufzuführen:)</w:t>
      </w:r>
    </w:p>
    <w:p w:rsidR="004119CB" w:rsidRDefault="004119CB" w:rsidP="004119CB">
      <w:pPr>
        <w:numPr>
          <w:ilvl w:val="1"/>
          <w:numId w:val="7"/>
        </w:numPr>
        <w:tabs>
          <w:tab w:val="left" w:pos="1134"/>
          <w:tab w:val="left" w:pos="8789"/>
        </w:tabs>
        <w:autoSpaceDE w:val="0"/>
        <w:rPr>
          <w:rFonts w:ascii="Arial" w:eastAsia="Times New Roman" w:hAnsi="Arial" w:cs="Arial"/>
          <w:color w:val="000000"/>
          <w:sz w:val="22"/>
          <w:szCs w:val="22"/>
          <w:lang w:eastAsia="ar-SA"/>
        </w:rPr>
      </w:pPr>
      <w:r w:rsidRPr="004119CB">
        <w:rPr>
          <w:rFonts w:ascii="Arial" w:eastAsia="Times New Roman" w:hAnsi="Arial" w:cs="Arial"/>
          <w:color w:val="000000"/>
          <w:sz w:val="22"/>
          <w:szCs w:val="22"/>
          <w:lang w:eastAsia="ar-SA"/>
        </w:rPr>
        <w:t xml:space="preserve">Unterkunft unentgeltlich </w:t>
      </w:r>
      <w:r w:rsidRPr="004119CB">
        <w:rPr>
          <w:rFonts w:ascii="Arial" w:eastAsia="Times New Roman" w:hAnsi="Arial" w:cs="Arial"/>
          <w:sz w:val="32"/>
          <w:szCs w:val="32"/>
          <w:lang w:eastAsia="ar-SA"/>
        </w:rPr>
        <w:t xml:space="preserve">□ </w:t>
      </w:r>
      <w:r w:rsidRPr="004119CB">
        <w:rPr>
          <w:rFonts w:ascii="Arial" w:eastAsia="Times New Roman" w:hAnsi="Arial" w:cs="Arial"/>
          <w:color w:val="000000"/>
          <w:sz w:val="22"/>
          <w:szCs w:val="22"/>
          <w:lang w:eastAsia="ar-SA"/>
        </w:rPr>
        <w:t xml:space="preserve">bzw. den jeweiligen Sachbezugswert in Höhe von </w:t>
      </w:r>
      <w:r>
        <w:rPr>
          <w:rFonts w:ascii="Arial" w:eastAsia="Times New Roman" w:hAnsi="Arial" w:cs="Arial"/>
          <w:color w:val="000000"/>
          <w:sz w:val="22"/>
          <w:szCs w:val="22"/>
          <w:lang w:eastAsia="ar-SA"/>
        </w:rPr>
        <w:tab/>
      </w:r>
      <w:r w:rsidR="00CA5542">
        <w:rPr>
          <w:rFonts w:ascii="Arial" w:eastAsia="Times New Roman" w:hAnsi="Arial" w:cs="Arial"/>
          <w:color w:val="000000"/>
          <w:sz w:val="22"/>
          <w:szCs w:val="22"/>
          <w:shd w:val="clear" w:color="auto" w:fill="CCCCCC"/>
          <w:lang w:eastAsia="ar-SA"/>
        </w:rPr>
        <w:t>0,-</w:t>
      </w:r>
      <w:r w:rsidRPr="004119CB">
        <w:rPr>
          <w:rFonts w:ascii="Arial" w:eastAsia="Times New Roman" w:hAnsi="Arial" w:cs="Arial"/>
          <w:color w:val="000000"/>
          <w:sz w:val="22"/>
          <w:szCs w:val="22"/>
          <w:shd w:val="clear" w:color="auto" w:fill="CCCCCC"/>
          <w:lang w:eastAsia="ar-SA"/>
        </w:rPr>
        <w:t xml:space="preserve"> €</w:t>
      </w:r>
      <w:r w:rsidRPr="004119CB">
        <w:rPr>
          <w:rFonts w:ascii="Arial" w:eastAsia="Times New Roman" w:hAnsi="Arial" w:cs="Arial"/>
          <w:color w:val="000000"/>
          <w:sz w:val="22"/>
          <w:szCs w:val="22"/>
          <w:lang w:eastAsia="ar-SA"/>
        </w:rPr>
        <w:t xml:space="preserve">  </w:t>
      </w:r>
      <w:proofErr w:type="gramStart"/>
      <w:r w:rsidRPr="004119CB">
        <w:rPr>
          <w:rFonts w:ascii="Arial" w:eastAsia="Times New Roman" w:hAnsi="Arial" w:cs="Arial"/>
          <w:color w:val="000000"/>
          <w:sz w:val="22"/>
          <w:szCs w:val="22"/>
          <w:lang w:eastAsia="ar-SA"/>
        </w:rPr>
        <w:t xml:space="preserve">   (</w:t>
      </w:r>
      <w:proofErr w:type="gramEnd"/>
      <w:r w:rsidRPr="004119CB">
        <w:rPr>
          <w:rFonts w:ascii="Arial" w:eastAsia="Times New Roman" w:hAnsi="Arial" w:cs="Arial"/>
          <w:color w:val="000000"/>
          <w:sz w:val="22"/>
          <w:szCs w:val="22"/>
          <w:lang w:eastAsia="ar-SA"/>
        </w:rPr>
        <w:t>alternativ: Zuschuss zu den Unterkunftskosten),</w:t>
      </w:r>
    </w:p>
    <w:p w:rsidR="004119CB" w:rsidRPr="004119CB" w:rsidRDefault="004119CB" w:rsidP="004119CB">
      <w:pPr>
        <w:numPr>
          <w:ilvl w:val="1"/>
          <w:numId w:val="7"/>
        </w:numPr>
        <w:tabs>
          <w:tab w:val="left" w:pos="1134"/>
          <w:tab w:val="left" w:pos="8789"/>
        </w:tabs>
        <w:autoSpaceDE w:val="0"/>
        <w:rPr>
          <w:rFonts w:ascii="Arial" w:eastAsia="Times New Roman" w:hAnsi="Arial" w:cs="Arial"/>
          <w:color w:val="000000"/>
          <w:sz w:val="22"/>
          <w:szCs w:val="22"/>
          <w:lang w:eastAsia="ar-SA"/>
        </w:rPr>
      </w:pPr>
      <w:r w:rsidRPr="004119CB">
        <w:rPr>
          <w:rFonts w:ascii="Arial" w:eastAsia="Times New Roman" w:hAnsi="Arial" w:cs="Arial"/>
          <w:color w:val="000000"/>
          <w:sz w:val="22"/>
          <w:szCs w:val="22"/>
          <w:lang w:eastAsia="ar-SA"/>
        </w:rPr>
        <w:t xml:space="preserve">Verpflegung unentgeltlich </w:t>
      </w:r>
      <w:r w:rsidRPr="004119CB">
        <w:rPr>
          <w:rFonts w:ascii="Arial" w:eastAsia="Times New Roman" w:hAnsi="Arial" w:cs="Arial"/>
          <w:sz w:val="32"/>
          <w:szCs w:val="32"/>
          <w:lang w:eastAsia="ar-SA"/>
        </w:rPr>
        <w:t xml:space="preserve">□ </w:t>
      </w:r>
      <w:r w:rsidRPr="004119CB">
        <w:rPr>
          <w:rFonts w:ascii="Arial" w:eastAsia="Times New Roman" w:hAnsi="Arial" w:cs="Arial"/>
          <w:color w:val="000000"/>
          <w:sz w:val="22"/>
          <w:szCs w:val="22"/>
          <w:lang w:eastAsia="ar-SA"/>
        </w:rPr>
        <w:t xml:space="preserve">bzw. den jeweiligen Sachbezugswert in Höhe von </w:t>
      </w:r>
      <w:r w:rsidR="00CA5542">
        <w:rPr>
          <w:rFonts w:ascii="Arial" w:eastAsia="Times New Roman" w:hAnsi="Arial" w:cs="Arial"/>
          <w:color w:val="000000"/>
          <w:sz w:val="22"/>
          <w:szCs w:val="22"/>
          <w:shd w:val="clear" w:color="auto" w:fill="CCCCCC"/>
          <w:lang w:eastAsia="ar-SA"/>
        </w:rPr>
        <w:t>0,-</w:t>
      </w:r>
      <w:r>
        <w:rPr>
          <w:rFonts w:ascii="Arial" w:eastAsia="Times New Roman" w:hAnsi="Arial" w:cs="Arial"/>
          <w:color w:val="000000"/>
          <w:sz w:val="22"/>
          <w:szCs w:val="22"/>
          <w:shd w:val="clear" w:color="auto" w:fill="CCCCCC"/>
          <w:lang w:eastAsia="ar-SA"/>
        </w:rPr>
        <w:t xml:space="preserve"> </w:t>
      </w:r>
      <w:r w:rsidRPr="004119CB">
        <w:rPr>
          <w:rFonts w:ascii="Arial" w:eastAsia="Times New Roman" w:hAnsi="Arial" w:cs="Arial"/>
          <w:color w:val="000000"/>
          <w:sz w:val="22"/>
          <w:szCs w:val="22"/>
          <w:shd w:val="clear" w:color="auto" w:fill="CCCCCC"/>
          <w:lang w:eastAsia="ar-SA"/>
        </w:rPr>
        <w:t>€</w:t>
      </w:r>
      <w:r w:rsidRPr="004119CB">
        <w:rPr>
          <w:rFonts w:ascii="Arial" w:eastAsia="Times New Roman" w:hAnsi="Arial" w:cs="Arial"/>
          <w:color w:val="000000"/>
          <w:sz w:val="22"/>
          <w:szCs w:val="22"/>
          <w:lang w:eastAsia="ar-SA"/>
        </w:rPr>
        <w:t xml:space="preserve"> (alternativ: Verpflegungskostenzuschuss),</w:t>
      </w:r>
    </w:p>
    <w:p w:rsidR="00837AD6" w:rsidRPr="00837AD6" w:rsidRDefault="004119CB" w:rsidP="00837AD6">
      <w:pPr>
        <w:numPr>
          <w:ilvl w:val="1"/>
          <w:numId w:val="7"/>
        </w:numPr>
        <w:tabs>
          <w:tab w:val="left" w:pos="2574"/>
        </w:tabs>
        <w:autoSpaceDE w:val="0"/>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Entrichtung der gesetzlichen Sozialversicherungsbeiträge</w:t>
      </w:r>
      <w:r w:rsidR="00837AD6">
        <w:rPr>
          <w:rFonts w:ascii="Arial" w:eastAsia="Times New Roman" w:hAnsi="Arial" w:cs="Arial"/>
          <w:color w:val="000000"/>
          <w:sz w:val="22"/>
          <w:szCs w:val="22"/>
          <w:lang w:eastAsia="ar-SA"/>
        </w:rPr>
        <w:t>.</w:t>
      </w:r>
    </w:p>
    <w:p w:rsidR="004119CB" w:rsidRPr="00A31ADA" w:rsidRDefault="004119CB" w:rsidP="004119CB">
      <w:pPr>
        <w:numPr>
          <w:ilvl w:val="0"/>
          <w:numId w:val="7"/>
        </w:numPr>
        <w:tabs>
          <w:tab w:val="left" w:pos="1134"/>
        </w:tabs>
        <w:autoSpaceDE w:val="0"/>
        <w:jc w:val="both"/>
        <w:rPr>
          <w:rFonts w:ascii="Arial" w:eastAsia="Times New Roman" w:hAnsi="Arial" w:cs="Arial"/>
          <w:sz w:val="22"/>
          <w:szCs w:val="22"/>
          <w:lang w:eastAsia="ar-SA"/>
        </w:rPr>
      </w:pPr>
      <w:r w:rsidRPr="00A31ADA">
        <w:rPr>
          <w:rFonts w:ascii="Arial" w:eastAsia="Times New Roman" w:hAnsi="Arial" w:cs="Arial"/>
          <w:sz w:val="22"/>
          <w:szCs w:val="22"/>
          <w:lang w:eastAsia="ar-SA"/>
        </w:rPr>
        <w:t>Übernahme eines ggf. anfallenden erhöhten Beitrags zur Arbeitslosenversicherung (z.</w:t>
      </w:r>
      <w:r w:rsidR="00465C37">
        <w:rPr>
          <w:rFonts w:ascii="Arial" w:eastAsia="Times New Roman" w:hAnsi="Arial" w:cs="Arial"/>
          <w:sz w:val="22"/>
          <w:szCs w:val="22"/>
          <w:lang w:eastAsia="ar-SA"/>
        </w:rPr>
        <w:t xml:space="preserve"> </w:t>
      </w:r>
      <w:r w:rsidRPr="00A31ADA">
        <w:rPr>
          <w:rFonts w:ascii="Arial" w:eastAsia="Times New Roman" w:hAnsi="Arial" w:cs="Arial"/>
          <w:sz w:val="22"/>
          <w:szCs w:val="22"/>
          <w:lang w:eastAsia="ar-SA"/>
        </w:rPr>
        <w:t>B. berufliche Tätigkeit vor dem FSJ, § 344 Abs. 2 SGB III)</w:t>
      </w:r>
      <w:r w:rsidR="00A31ADA" w:rsidRPr="00A31ADA">
        <w:rPr>
          <w:rFonts w:ascii="Arial" w:eastAsia="Times New Roman" w:hAnsi="Arial" w:cs="Arial"/>
          <w:sz w:val="22"/>
          <w:szCs w:val="22"/>
          <w:lang w:eastAsia="ar-SA"/>
        </w:rPr>
        <w:t xml:space="preserve"> im Namen und auf Rechnung der Einsatzstelle</w:t>
      </w:r>
      <w:r w:rsidR="00465C37">
        <w:rPr>
          <w:rFonts w:ascii="Arial" w:eastAsia="Times New Roman" w:hAnsi="Arial" w:cs="Arial"/>
          <w:sz w:val="22"/>
          <w:szCs w:val="22"/>
          <w:lang w:eastAsia="ar-SA"/>
        </w:rPr>
        <w:t>/</w:t>
      </w:r>
      <w:r w:rsidR="003E1F99">
        <w:rPr>
          <w:rFonts w:ascii="Arial" w:eastAsia="Times New Roman" w:hAnsi="Arial" w:cs="Arial"/>
          <w:sz w:val="22"/>
          <w:szCs w:val="22"/>
          <w:lang w:eastAsia="ar-SA"/>
        </w:rPr>
        <w:t>des Rechtsträgers der Einsatzstelle</w:t>
      </w:r>
      <w:r w:rsidRPr="00A31ADA">
        <w:rPr>
          <w:rFonts w:ascii="Arial" w:eastAsia="Times New Roman" w:hAnsi="Arial" w:cs="Arial"/>
          <w:sz w:val="22"/>
          <w:szCs w:val="22"/>
          <w:lang w:eastAsia="ar-SA"/>
        </w:rPr>
        <w:t>.</w:t>
      </w:r>
    </w:p>
    <w:p w:rsidR="00A31ADA" w:rsidRPr="00A31ADA" w:rsidRDefault="004119CB" w:rsidP="004119CB">
      <w:pPr>
        <w:tabs>
          <w:tab w:val="left" w:pos="1134"/>
        </w:tabs>
        <w:autoSpaceDE w:val="0"/>
        <w:ind w:left="720"/>
        <w:jc w:val="both"/>
        <w:rPr>
          <w:rFonts w:ascii="Arial" w:eastAsia="Times New Roman" w:hAnsi="Arial" w:cs="Arial"/>
          <w:sz w:val="22"/>
          <w:szCs w:val="22"/>
          <w:lang w:eastAsia="ar-SA"/>
        </w:rPr>
      </w:pPr>
      <w:r w:rsidRPr="00A31ADA">
        <w:rPr>
          <w:rFonts w:ascii="Arial" w:eastAsia="Times New Roman" w:hAnsi="Arial" w:cs="Arial"/>
          <w:sz w:val="22"/>
          <w:szCs w:val="22"/>
          <w:lang w:eastAsia="ar-SA"/>
        </w:rPr>
        <w:lastRenderedPageBreak/>
        <w:t xml:space="preserve">Bei den Beiträgen zur gesetzlichen Sozialversicherung ist zu beachten, dass Arbeitgeber- und Arbeitnehmeranteil </w:t>
      </w:r>
      <w:r w:rsidR="00A31ADA" w:rsidRPr="00A31ADA">
        <w:rPr>
          <w:rFonts w:ascii="Arial" w:eastAsia="Times New Roman" w:hAnsi="Arial" w:cs="Arial"/>
          <w:sz w:val="22"/>
          <w:szCs w:val="22"/>
          <w:lang w:eastAsia="ar-SA"/>
        </w:rPr>
        <w:t>vom Träger im Namen und auf Rechnung der Einsatzstelle zu leisten sind</w:t>
      </w:r>
      <w:r w:rsidRPr="00A31ADA">
        <w:rPr>
          <w:rFonts w:ascii="Arial" w:eastAsia="Times New Roman" w:hAnsi="Arial" w:cs="Arial"/>
          <w:sz w:val="22"/>
          <w:szCs w:val="22"/>
          <w:lang w:eastAsia="ar-SA"/>
        </w:rPr>
        <w:t xml:space="preserve"> (§ 20 Abs. 3 S. 1 Nr. 2 SGB IV)</w:t>
      </w:r>
      <w:r w:rsidR="00A31ADA" w:rsidRPr="00A31ADA">
        <w:rPr>
          <w:rFonts w:ascii="Arial" w:eastAsia="Times New Roman" w:hAnsi="Arial" w:cs="Arial"/>
          <w:sz w:val="22"/>
          <w:szCs w:val="22"/>
          <w:lang w:eastAsia="ar-SA"/>
        </w:rPr>
        <w:t>.</w:t>
      </w:r>
      <w:r w:rsidRPr="00A31ADA">
        <w:rPr>
          <w:rFonts w:ascii="Arial" w:eastAsia="Times New Roman" w:hAnsi="Arial" w:cs="Arial"/>
          <w:sz w:val="22"/>
          <w:szCs w:val="22"/>
          <w:lang w:eastAsia="ar-SA"/>
        </w:rPr>
        <w:t xml:space="preserve"> Taschengeld und Sachbezüge für Unterkunft und Verpflegung gelten als Bezüge. Diese sind die Bezugsgröße für die Beiträge zur gesetzlichen Sozialversicherung. </w:t>
      </w:r>
    </w:p>
    <w:p w:rsidR="004119CB" w:rsidRPr="00A31ADA" w:rsidRDefault="004119CB" w:rsidP="004119CB">
      <w:pPr>
        <w:tabs>
          <w:tab w:val="left" w:pos="1134"/>
        </w:tabs>
        <w:autoSpaceDE w:val="0"/>
        <w:ind w:left="720"/>
        <w:jc w:val="both"/>
        <w:rPr>
          <w:rFonts w:ascii="Arial" w:eastAsia="Times New Roman" w:hAnsi="Arial" w:cs="Arial"/>
          <w:sz w:val="22"/>
          <w:szCs w:val="22"/>
          <w:lang w:eastAsia="ar-SA"/>
        </w:rPr>
      </w:pPr>
      <w:r w:rsidRPr="00A31ADA">
        <w:rPr>
          <w:rFonts w:ascii="Arial" w:eastAsia="Times New Roman" w:hAnsi="Arial" w:cs="Arial"/>
          <w:sz w:val="22"/>
          <w:szCs w:val="22"/>
          <w:lang w:eastAsia="ar-SA"/>
        </w:rPr>
        <w:t>Im Krankheitsfall werden Taschengeld und Sachbezüge für 6 Wochen weitergezahlt, auch in den ersten vier Wochen des Dienstes, nicht aber über die Dauer des Dienstverhältnisses hinaus.</w:t>
      </w:r>
    </w:p>
    <w:p w:rsidR="004119CB" w:rsidRDefault="004119CB" w:rsidP="003E1F99">
      <w:pPr>
        <w:numPr>
          <w:ilvl w:val="0"/>
          <w:numId w:val="7"/>
        </w:numPr>
        <w:tabs>
          <w:tab w:val="left" w:pos="1134"/>
        </w:tabs>
        <w:autoSpaceDE w:val="0"/>
        <w:jc w:val="both"/>
        <w:rPr>
          <w:rFonts w:ascii="Arial" w:eastAsia="Times New Roman" w:hAnsi="Arial" w:cs="Arial"/>
          <w:color w:val="000000"/>
          <w:sz w:val="22"/>
          <w:szCs w:val="22"/>
          <w:lang w:eastAsia="ar-SA"/>
        </w:rPr>
      </w:pPr>
      <w:r w:rsidRPr="004119CB">
        <w:rPr>
          <w:rFonts w:ascii="Arial" w:eastAsia="Times New Roman" w:hAnsi="Arial" w:cs="Arial"/>
          <w:color w:val="000000"/>
          <w:sz w:val="22"/>
          <w:szCs w:val="22"/>
          <w:lang w:eastAsia="ar-SA"/>
        </w:rPr>
        <w:t xml:space="preserve">Anmeldung </w:t>
      </w:r>
      <w:r w:rsidR="004E3089">
        <w:rPr>
          <w:rFonts w:ascii="Arial" w:eastAsia="Times New Roman" w:hAnsi="Arial" w:cs="Arial"/>
          <w:color w:val="000000"/>
          <w:sz w:val="22"/>
          <w:szCs w:val="22"/>
          <w:lang w:eastAsia="ar-SA"/>
        </w:rPr>
        <w:t xml:space="preserve">und sonstige Meldungen </w:t>
      </w:r>
      <w:r w:rsidRPr="004119CB">
        <w:rPr>
          <w:rFonts w:ascii="Arial" w:eastAsia="Times New Roman" w:hAnsi="Arial" w:cs="Arial"/>
          <w:color w:val="000000"/>
          <w:sz w:val="22"/>
          <w:szCs w:val="22"/>
          <w:lang w:eastAsia="ar-SA"/>
        </w:rPr>
        <w:t>zur g</w:t>
      </w:r>
      <w:r>
        <w:rPr>
          <w:rFonts w:ascii="Arial" w:eastAsia="Times New Roman" w:hAnsi="Arial" w:cs="Arial"/>
          <w:color w:val="000000"/>
          <w:sz w:val="22"/>
          <w:szCs w:val="22"/>
          <w:lang w:eastAsia="ar-SA"/>
        </w:rPr>
        <w:t>esetzlichen Sozialversicherung.</w:t>
      </w:r>
    </w:p>
    <w:p w:rsidR="00181BFF" w:rsidRPr="00181BFF" w:rsidRDefault="00181BFF" w:rsidP="00181BFF">
      <w:pPr>
        <w:numPr>
          <w:ilvl w:val="0"/>
          <w:numId w:val="7"/>
        </w:numPr>
        <w:tabs>
          <w:tab w:val="left" w:pos="2574"/>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Anmeldung der/des Freiwilligen als Mitarbeiter*in bei der für den Träger zuständigen Berufsgenossenschaft und Abführung der Beiträge zur gesetzlichen Unfallversicherung.</w:t>
      </w:r>
    </w:p>
    <w:p w:rsidR="00291E62" w:rsidRDefault="00291E62">
      <w:pPr>
        <w:numPr>
          <w:ilvl w:val="0"/>
          <w:numId w:val="7"/>
        </w:numPr>
        <w:tabs>
          <w:tab w:val="left" w:pos="720"/>
          <w:tab w:val="left" w:pos="1134"/>
        </w:tabs>
        <w:autoSpaceDE w:val="0"/>
        <w:jc w:val="both"/>
        <w:rPr>
          <w:rFonts w:ascii="Arial" w:hAnsi="Arial" w:cs="Tahoma"/>
          <w:sz w:val="22"/>
          <w:szCs w:val="22"/>
          <w:lang w:eastAsia="ar-SA"/>
        </w:rPr>
      </w:pPr>
      <w:r>
        <w:rPr>
          <w:rFonts w:ascii="Arial" w:hAnsi="Arial" w:cs="Tahoma"/>
          <w:sz w:val="22"/>
          <w:szCs w:val="22"/>
          <w:lang w:eastAsia="ar-SA"/>
        </w:rPr>
        <w:t>während des</w:t>
      </w:r>
      <w:r w:rsidR="0094380E">
        <w:rPr>
          <w:rFonts w:ascii="Arial" w:hAnsi="Arial" w:cs="Tahoma"/>
          <w:sz w:val="22"/>
          <w:szCs w:val="22"/>
          <w:lang w:eastAsia="ar-SA"/>
        </w:rPr>
        <w:t xml:space="preserve"> Jugendfreiwilligendienstes FSJ-</w:t>
      </w:r>
      <w:r>
        <w:rPr>
          <w:rFonts w:ascii="Arial" w:hAnsi="Arial" w:cs="Tahoma"/>
          <w:sz w:val="22"/>
          <w:szCs w:val="22"/>
          <w:lang w:eastAsia="ar-SA"/>
        </w:rPr>
        <w:t>Bildungsmaßnahmen durchzuführen und die Freiwilligen zu begleiten. Die vorgesehenen Seminare sind: Einführungs</w:t>
      </w:r>
      <w:r w:rsidR="00797DCD">
        <w:rPr>
          <w:rFonts w:ascii="Arial" w:hAnsi="Arial" w:cs="Tahoma"/>
          <w:sz w:val="22"/>
          <w:szCs w:val="22"/>
          <w:lang w:eastAsia="ar-SA"/>
        </w:rPr>
        <w:t>-</w:t>
      </w:r>
      <w:r>
        <w:rPr>
          <w:rFonts w:ascii="Arial" w:hAnsi="Arial" w:cs="Tahoma"/>
          <w:sz w:val="22"/>
          <w:szCs w:val="22"/>
          <w:lang w:eastAsia="ar-SA"/>
        </w:rPr>
        <w:t>, Vertiefungs</w:t>
      </w:r>
      <w:r w:rsidR="00797DCD">
        <w:rPr>
          <w:rFonts w:ascii="Arial" w:hAnsi="Arial" w:cs="Tahoma"/>
          <w:sz w:val="22"/>
          <w:szCs w:val="22"/>
          <w:lang w:eastAsia="ar-SA"/>
        </w:rPr>
        <w:t>-</w:t>
      </w:r>
      <w:r>
        <w:rPr>
          <w:rFonts w:ascii="Arial" w:hAnsi="Arial" w:cs="Tahoma"/>
          <w:sz w:val="22"/>
          <w:szCs w:val="22"/>
          <w:lang w:eastAsia="ar-SA"/>
        </w:rPr>
        <w:t>, Zwischen</w:t>
      </w:r>
      <w:r w:rsidR="00797DCD">
        <w:rPr>
          <w:rFonts w:ascii="Arial" w:hAnsi="Arial" w:cs="Tahoma"/>
          <w:sz w:val="22"/>
          <w:szCs w:val="22"/>
          <w:lang w:eastAsia="ar-SA"/>
        </w:rPr>
        <w:t>-, Wahl-</w:t>
      </w:r>
      <w:r>
        <w:rPr>
          <w:rFonts w:ascii="Arial" w:hAnsi="Arial" w:cs="Tahoma"/>
          <w:sz w:val="22"/>
          <w:szCs w:val="22"/>
          <w:lang w:eastAsia="ar-SA"/>
        </w:rPr>
        <w:t xml:space="preserve"> und Abschlussseminar.</w:t>
      </w:r>
    </w:p>
    <w:p w:rsidR="00291E62" w:rsidRDefault="00291E62">
      <w:pPr>
        <w:numPr>
          <w:ilvl w:val="0"/>
          <w:numId w:val="7"/>
        </w:numPr>
        <w:tabs>
          <w:tab w:val="left" w:pos="720"/>
          <w:tab w:val="left" w:pos="1134"/>
        </w:tabs>
        <w:autoSpaceDE w:val="0"/>
        <w:jc w:val="both"/>
        <w:rPr>
          <w:rFonts w:ascii="Arial" w:hAnsi="Arial" w:cs="Tahoma"/>
          <w:sz w:val="22"/>
          <w:szCs w:val="22"/>
          <w:lang w:eastAsia="ar-SA"/>
        </w:rPr>
      </w:pPr>
      <w:r>
        <w:rPr>
          <w:rFonts w:ascii="Arial" w:eastAsia="Times New Roman" w:hAnsi="Arial" w:cs="Arial"/>
          <w:sz w:val="22"/>
          <w:szCs w:val="22"/>
          <w:lang w:eastAsia="ar-SA"/>
        </w:rPr>
        <w:t>zu kontinuierlichem Kontakt und Erfahrungsaustausch auch zur Weiterentwicklung und Sicherung der Lernziele.</w:t>
      </w:r>
    </w:p>
    <w:p w:rsidR="00291E62" w:rsidRDefault="00291E62">
      <w:pPr>
        <w:numPr>
          <w:ilvl w:val="0"/>
          <w:numId w:val="7"/>
        </w:numPr>
        <w:tabs>
          <w:tab w:val="left" w:pos="720"/>
          <w:tab w:val="left" w:pos="1134"/>
        </w:tabs>
        <w:autoSpaceDE w:val="0"/>
        <w:jc w:val="both"/>
        <w:rPr>
          <w:rFonts w:ascii="Arial" w:hAnsi="Arial" w:cs="Tahoma"/>
          <w:sz w:val="22"/>
          <w:szCs w:val="22"/>
          <w:lang w:eastAsia="ar-SA"/>
        </w:rPr>
      </w:pPr>
      <w:r>
        <w:rPr>
          <w:rFonts w:ascii="Arial" w:hAnsi="Arial" w:cs="Tahoma"/>
          <w:sz w:val="22"/>
          <w:szCs w:val="22"/>
          <w:lang w:eastAsia="ar-SA"/>
        </w:rPr>
        <w:t>in Konfliktsituationen und bei Schwierigkeiten in der Einsatzstelle, die durch Freiwillige, Einsatzstelle oder Träger benannt werden, durch Beratung zu unterstützen.</w:t>
      </w:r>
    </w:p>
    <w:p w:rsidR="00291E62" w:rsidRDefault="00291E62">
      <w:pPr>
        <w:numPr>
          <w:ilvl w:val="0"/>
          <w:numId w:val="7"/>
        </w:numPr>
        <w:tabs>
          <w:tab w:val="left" w:pos="720"/>
          <w:tab w:val="left" w:pos="1134"/>
        </w:tabs>
        <w:autoSpaceDE w:val="0"/>
        <w:jc w:val="both"/>
        <w:rPr>
          <w:rFonts w:ascii="Arial" w:hAnsi="Arial" w:cs="Tahoma"/>
          <w:sz w:val="22"/>
          <w:szCs w:val="22"/>
          <w:lang w:eastAsia="ar-SA"/>
        </w:rPr>
      </w:pPr>
      <w:r>
        <w:rPr>
          <w:rFonts w:ascii="Arial" w:hAnsi="Arial" w:cs="Tahoma"/>
          <w:sz w:val="22"/>
          <w:szCs w:val="22"/>
          <w:lang w:eastAsia="ar-SA"/>
        </w:rPr>
        <w:t>für die Verantwortlichen in den Einsatzstellen bei Bedarf eine Einsatzstellentagung (Konferenz/Fachtagung) zu veranstalten, mit dem Ziel, gegenseitige Erfahrungen auszutauschen, gemeinsame Fragen zu klären und allgemeine Absprachen zu treffen.</w:t>
      </w:r>
    </w:p>
    <w:p w:rsidR="00291E62" w:rsidRDefault="00291E62">
      <w:pPr>
        <w:numPr>
          <w:ilvl w:val="0"/>
          <w:numId w:val="7"/>
        </w:numPr>
        <w:tabs>
          <w:tab w:val="left" w:pos="720"/>
          <w:tab w:val="left" w:pos="1134"/>
        </w:tabs>
        <w:autoSpaceDE w:val="0"/>
        <w:jc w:val="both"/>
        <w:rPr>
          <w:rFonts w:ascii="Arial" w:hAnsi="Arial" w:cs="Tahoma"/>
          <w:sz w:val="22"/>
          <w:szCs w:val="22"/>
          <w:lang w:eastAsia="ar-SA"/>
        </w:rPr>
      </w:pPr>
      <w:r>
        <w:rPr>
          <w:rFonts w:ascii="Arial" w:hAnsi="Arial" w:cs="Tahoma"/>
          <w:sz w:val="22"/>
          <w:szCs w:val="22"/>
          <w:lang w:eastAsia="ar-SA"/>
        </w:rPr>
        <w:t>den Freiwilligen gemäß § 11 Absatz 3 JFDG eine Bescheinigung über die Ableistung des Dienstes auszustellen.</w:t>
      </w:r>
    </w:p>
    <w:p w:rsidR="00291E62" w:rsidRDefault="00291E62">
      <w:pPr>
        <w:numPr>
          <w:ilvl w:val="0"/>
          <w:numId w:val="7"/>
        </w:numPr>
        <w:tabs>
          <w:tab w:val="left" w:pos="720"/>
          <w:tab w:val="left" w:pos="1134"/>
        </w:tabs>
        <w:autoSpaceDE w:val="0"/>
        <w:jc w:val="both"/>
        <w:rPr>
          <w:rFonts w:ascii="Arial" w:hAnsi="Arial" w:cs="Tahoma"/>
          <w:sz w:val="22"/>
          <w:szCs w:val="22"/>
          <w:lang w:eastAsia="ar-SA"/>
        </w:rPr>
      </w:pPr>
      <w:r>
        <w:rPr>
          <w:rFonts w:ascii="Arial" w:hAnsi="Arial" w:cs="Tahoma"/>
          <w:sz w:val="22"/>
          <w:szCs w:val="22"/>
          <w:lang w:eastAsia="ar-SA"/>
        </w:rPr>
        <w:t>Sollte diese Vereinbarung von der Einsatzstelle gekündigt werden, bemüht sich der Träger um Vermittlung einer neuen Einsatzstelle, es besteht jedoch im Kündigungsfalle keine Beschäftigungspflicht durch den Träger.</w:t>
      </w:r>
    </w:p>
    <w:p w:rsidR="00291E62" w:rsidRDefault="00291E62">
      <w:pPr>
        <w:tabs>
          <w:tab w:val="left" w:pos="1571"/>
        </w:tabs>
        <w:autoSpaceDE w:val="0"/>
        <w:ind w:left="720"/>
        <w:jc w:val="both"/>
        <w:rPr>
          <w:rFonts w:ascii="Arial" w:eastAsia="Times New Roman" w:hAnsi="Arial" w:cs="Arial"/>
          <w:b/>
          <w:bCs/>
          <w:color w:val="000000"/>
          <w:sz w:val="22"/>
          <w:szCs w:val="22"/>
          <w:lang w:eastAsia="ar-SA"/>
        </w:rPr>
      </w:pPr>
    </w:p>
    <w:p w:rsidR="00291E62" w:rsidRDefault="00291E62" w:rsidP="00A17519">
      <w:pPr>
        <w:tabs>
          <w:tab w:val="left" w:pos="1418"/>
        </w:tabs>
        <w:autoSpaceDE w:val="0"/>
        <w:ind w:left="357" w:hanging="357"/>
        <w:jc w:val="both"/>
        <w:rPr>
          <w:rFonts w:ascii="Arial" w:eastAsia="Times New Roman" w:hAnsi="Arial" w:cs="Arial"/>
          <w:b/>
          <w:bCs/>
          <w:color w:val="000000"/>
          <w:sz w:val="22"/>
          <w:szCs w:val="22"/>
          <w:lang w:eastAsia="ar-SA"/>
        </w:rPr>
      </w:pPr>
      <w:r>
        <w:rPr>
          <w:rFonts w:ascii="Arial" w:eastAsia="Times New Roman" w:hAnsi="Arial" w:cs="Arial"/>
          <w:b/>
          <w:bCs/>
          <w:color w:val="000000"/>
          <w:sz w:val="22"/>
          <w:szCs w:val="22"/>
          <w:lang w:eastAsia="ar-SA"/>
        </w:rPr>
        <w:t xml:space="preserve">6. </w:t>
      </w:r>
      <w:r w:rsidR="004E3089">
        <w:rPr>
          <w:rFonts w:ascii="Arial" w:eastAsia="Times New Roman" w:hAnsi="Arial" w:cs="Arial"/>
          <w:b/>
          <w:bCs/>
          <w:color w:val="000000"/>
          <w:sz w:val="22"/>
          <w:szCs w:val="22"/>
          <w:lang w:eastAsia="ar-SA"/>
        </w:rPr>
        <w:tab/>
      </w:r>
      <w:r>
        <w:rPr>
          <w:rFonts w:ascii="Arial" w:eastAsia="Times New Roman" w:hAnsi="Arial" w:cs="Arial"/>
          <w:b/>
          <w:bCs/>
          <w:color w:val="000000"/>
          <w:sz w:val="22"/>
          <w:szCs w:val="22"/>
          <w:lang w:eastAsia="ar-SA"/>
        </w:rPr>
        <w:t>Dienstbefreiung</w:t>
      </w:r>
    </w:p>
    <w:p w:rsidR="00291E62" w:rsidRDefault="00291E62">
      <w:pPr>
        <w:tabs>
          <w:tab w:val="left" w:pos="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Dienstbefreiung wird aus wichtigen persönlichen und/oder familiären Gründen ohne Anrechnung auf den Erholungsurlaub durch die Einsatzstelle gewährt. Grundsätzlich hat die/der Freiwillige ihre/seine persönlichen Angelegenheiten außerhalb der Dienstzeit zu erledigen. Aus wichtigem Grund (z.</w:t>
      </w:r>
      <w:r w:rsidR="00CD4034">
        <w:rPr>
          <w:rFonts w:ascii="Arial" w:eastAsia="Times New Roman" w:hAnsi="Arial" w:cs="Arial"/>
          <w:color w:val="000000"/>
          <w:sz w:val="22"/>
          <w:szCs w:val="22"/>
          <w:lang w:eastAsia="ar-SA"/>
        </w:rPr>
        <w:t xml:space="preserve"> </w:t>
      </w:r>
      <w:r>
        <w:rPr>
          <w:rFonts w:ascii="Arial" w:eastAsia="Times New Roman" w:hAnsi="Arial" w:cs="Arial"/>
          <w:color w:val="000000"/>
          <w:sz w:val="22"/>
          <w:szCs w:val="22"/>
          <w:lang w:eastAsia="ar-SA"/>
        </w:rPr>
        <w:t>B. notwendige Arztbesuche, Behördengänge) kann der direkte Vorgesetzte Ausnahmen hiervon g</w:t>
      </w:r>
      <w:r w:rsidR="004E3089">
        <w:rPr>
          <w:rFonts w:ascii="Arial" w:eastAsia="Times New Roman" w:hAnsi="Arial" w:cs="Arial"/>
          <w:color w:val="000000"/>
          <w:sz w:val="22"/>
          <w:szCs w:val="22"/>
          <w:lang w:eastAsia="ar-SA"/>
        </w:rPr>
        <w:t>ewähren und die/den Freiwillige*</w:t>
      </w:r>
      <w:r>
        <w:rPr>
          <w:rFonts w:ascii="Arial" w:eastAsia="Times New Roman" w:hAnsi="Arial" w:cs="Arial"/>
          <w:color w:val="000000"/>
          <w:sz w:val="22"/>
          <w:szCs w:val="22"/>
          <w:lang w:eastAsia="ar-SA"/>
        </w:rPr>
        <w:t>n unter Fortzahlung der Vergütung für die Dauer der unumgänglich notwendigen Abwesenheit von der Arbeit freistellen. Dienstbefreiung während der Seminarzeiten ist aufgrund § 5 Absatz 2 JFDG grundsätzlich nicht möglich.</w:t>
      </w:r>
    </w:p>
    <w:p w:rsidR="00291E62" w:rsidRDefault="00291E62">
      <w:pPr>
        <w:tabs>
          <w:tab w:val="left" w:pos="567"/>
        </w:tabs>
        <w:autoSpaceDE w:val="0"/>
        <w:jc w:val="both"/>
        <w:rPr>
          <w:rFonts w:ascii="Arial" w:eastAsia="Times New Roman" w:hAnsi="Arial" w:cs="Arial"/>
          <w:color w:val="000000"/>
          <w:sz w:val="22"/>
          <w:szCs w:val="22"/>
          <w:lang w:eastAsia="ar-SA"/>
        </w:rPr>
      </w:pPr>
    </w:p>
    <w:p w:rsidR="00291E62" w:rsidRDefault="00291E62" w:rsidP="004E3089">
      <w:pPr>
        <w:numPr>
          <w:ilvl w:val="0"/>
          <w:numId w:val="4"/>
        </w:numPr>
        <w:tabs>
          <w:tab w:val="clear" w:pos="720"/>
        </w:tabs>
        <w:autoSpaceDE w:val="0"/>
        <w:ind w:left="360"/>
        <w:jc w:val="both"/>
        <w:rPr>
          <w:rFonts w:ascii="Arial" w:eastAsia="Times New Roman" w:hAnsi="Arial" w:cs="Arial"/>
          <w:b/>
          <w:color w:val="000000"/>
          <w:sz w:val="22"/>
          <w:szCs w:val="22"/>
          <w:lang w:eastAsia="ar-SA"/>
        </w:rPr>
      </w:pPr>
      <w:r>
        <w:rPr>
          <w:rFonts w:ascii="Arial" w:eastAsia="Times New Roman" w:hAnsi="Arial" w:cs="Arial"/>
          <w:b/>
          <w:color w:val="000000"/>
          <w:sz w:val="22"/>
          <w:szCs w:val="22"/>
          <w:lang w:eastAsia="ar-SA"/>
        </w:rPr>
        <w:t>Informationspflichten</w:t>
      </w:r>
    </w:p>
    <w:p w:rsidR="00291E62" w:rsidRDefault="00291E62">
      <w:pPr>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Einsatzstelle und Träger vereinbaren einen zeitnahen und regelmäßigen Informationsaustausch zu wichtigen, die Durchführung des Jugendfreiwilligendienstes betreffenden Fragen, damit der Träger des FSJ seiner Gesamtverantwortung für den Jugendfreiwilligendienst nachkommen kann. </w:t>
      </w:r>
    </w:p>
    <w:p w:rsidR="00291E62" w:rsidRDefault="00291E62">
      <w:pPr>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Dazu zählen u.</w:t>
      </w:r>
      <w:r w:rsidR="003E1F99">
        <w:rPr>
          <w:rFonts w:ascii="Arial" w:eastAsia="Times New Roman" w:hAnsi="Arial" w:cs="Arial"/>
          <w:color w:val="000000"/>
          <w:sz w:val="22"/>
          <w:szCs w:val="22"/>
          <w:lang w:eastAsia="ar-SA"/>
        </w:rPr>
        <w:t xml:space="preserve"> </w:t>
      </w:r>
      <w:r>
        <w:rPr>
          <w:rFonts w:ascii="Arial" w:eastAsia="Times New Roman" w:hAnsi="Arial" w:cs="Arial"/>
          <w:color w:val="000000"/>
          <w:sz w:val="22"/>
          <w:szCs w:val="22"/>
          <w:lang w:eastAsia="ar-SA"/>
        </w:rPr>
        <w:t>a.:</w:t>
      </w:r>
    </w:p>
    <w:p w:rsidR="00291E62" w:rsidRDefault="00291E62" w:rsidP="00CD4034">
      <w:pPr>
        <w:numPr>
          <w:ilvl w:val="0"/>
          <w:numId w:val="5"/>
        </w:numPr>
        <w:tabs>
          <w:tab w:val="left" w:pos="1140"/>
          <w:tab w:val="left" w:pos="2280"/>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Informationen über das unentschuldigte Fernblei</w:t>
      </w:r>
      <w:r w:rsidR="00CD4034">
        <w:rPr>
          <w:rFonts w:ascii="Arial" w:eastAsia="Times New Roman" w:hAnsi="Arial" w:cs="Arial"/>
          <w:color w:val="000000"/>
          <w:sz w:val="22"/>
          <w:szCs w:val="22"/>
          <w:lang w:eastAsia="ar-SA"/>
        </w:rPr>
        <w:t>ben vom Arbeitsplatz, Schwanger</w:t>
      </w:r>
      <w:r>
        <w:rPr>
          <w:rFonts w:ascii="Arial" w:eastAsia="Times New Roman" w:hAnsi="Arial" w:cs="Arial"/>
          <w:color w:val="000000"/>
          <w:sz w:val="22"/>
          <w:szCs w:val="22"/>
          <w:lang w:eastAsia="ar-SA"/>
        </w:rPr>
        <w:t>schaft sowie über die Dauer einer Arbeitsunfähigkeit des Freiwilligen,</w:t>
      </w:r>
    </w:p>
    <w:p w:rsidR="00291E62" w:rsidRDefault="00291E62" w:rsidP="00CD4034">
      <w:pPr>
        <w:numPr>
          <w:ilvl w:val="0"/>
          <w:numId w:val="5"/>
        </w:numPr>
        <w:tabs>
          <w:tab w:val="left" w:pos="1140"/>
          <w:tab w:val="left" w:pos="2280"/>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Informationen zu Gründen und Dauer der Dienstbefreiung des Freiwilligen,</w:t>
      </w:r>
    </w:p>
    <w:p w:rsidR="00291E62" w:rsidRDefault="00291E62" w:rsidP="00CD4034">
      <w:pPr>
        <w:numPr>
          <w:ilvl w:val="0"/>
          <w:numId w:val="5"/>
        </w:numPr>
        <w:tabs>
          <w:tab w:val="left" w:pos="1140"/>
          <w:tab w:val="left" w:pos="2280"/>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die frühzeitige Kontaktaufnahme der Einsatzstelle zum Träger bei Fragen oder </w:t>
      </w:r>
      <w:proofErr w:type="gramStart"/>
      <w:r>
        <w:rPr>
          <w:rFonts w:ascii="Arial" w:eastAsia="Times New Roman" w:hAnsi="Arial" w:cs="Arial"/>
          <w:color w:val="000000"/>
          <w:sz w:val="22"/>
          <w:szCs w:val="22"/>
          <w:lang w:eastAsia="ar-SA"/>
        </w:rPr>
        <w:t>Schwierig</w:t>
      </w:r>
      <w:r w:rsidR="00CD4034">
        <w:rPr>
          <w:rFonts w:ascii="Arial" w:eastAsia="Times New Roman" w:hAnsi="Arial" w:cs="Arial"/>
          <w:color w:val="000000"/>
          <w:sz w:val="22"/>
          <w:szCs w:val="22"/>
          <w:lang w:eastAsia="ar-SA"/>
        </w:rPr>
        <w:t>-</w:t>
      </w:r>
      <w:proofErr w:type="spellStart"/>
      <w:r>
        <w:rPr>
          <w:rFonts w:ascii="Arial" w:eastAsia="Times New Roman" w:hAnsi="Arial" w:cs="Arial"/>
          <w:color w:val="000000"/>
          <w:sz w:val="22"/>
          <w:szCs w:val="22"/>
          <w:lang w:eastAsia="ar-SA"/>
        </w:rPr>
        <w:t>kei</w:t>
      </w:r>
      <w:r w:rsidR="004E3089">
        <w:rPr>
          <w:rFonts w:ascii="Arial" w:eastAsia="Times New Roman" w:hAnsi="Arial" w:cs="Arial"/>
          <w:color w:val="000000"/>
          <w:sz w:val="22"/>
          <w:szCs w:val="22"/>
          <w:lang w:eastAsia="ar-SA"/>
        </w:rPr>
        <w:t>ten</w:t>
      </w:r>
      <w:proofErr w:type="spellEnd"/>
      <w:proofErr w:type="gramEnd"/>
      <w:r w:rsidR="004E3089">
        <w:rPr>
          <w:rFonts w:ascii="Arial" w:eastAsia="Times New Roman" w:hAnsi="Arial" w:cs="Arial"/>
          <w:color w:val="000000"/>
          <w:sz w:val="22"/>
          <w:szCs w:val="22"/>
          <w:lang w:eastAsia="ar-SA"/>
        </w:rPr>
        <w:t>, welche die/den Freiwillige*</w:t>
      </w:r>
      <w:r>
        <w:rPr>
          <w:rFonts w:ascii="Arial" w:eastAsia="Times New Roman" w:hAnsi="Arial" w:cs="Arial"/>
          <w:color w:val="000000"/>
          <w:sz w:val="22"/>
          <w:szCs w:val="22"/>
          <w:lang w:eastAsia="ar-SA"/>
        </w:rPr>
        <w:t>n, pädagogische Fragen oder den Einsatz betreffen,</w:t>
      </w:r>
    </w:p>
    <w:p w:rsidR="00291E62" w:rsidRDefault="00291E62" w:rsidP="00CD4034">
      <w:pPr>
        <w:numPr>
          <w:ilvl w:val="0"/>
          <w:numId w:val="5"/>
        </w:numPr>
        <w:tabs>
          <w:tab w:val="left" w:pos="1140"/>
          <w:tab w:val="left" w:pos="2280"/>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allgemeine Festlegungen zum Einsatz der Freiwilligen, die die Einsatzstelle in Absprache mit dem Träger trifft.</w:t>
      </w:r>
    </w:p>
    <w:p w:rsidR="00610664" w:rsidRDefault="00610664" w:rsidP="00610664">
      <w:pPr>
        <w:tabs>
          <w:tab w:val="left" w:pos="1140"/>
          <w:tab w:val="left" w:pos="2280"/>
        </w:tabs>
        <w:autoSpaceDE w:val="0"/>
        <w:jc w:val="both"/>
        <w:rPr>
          <w:rFonts w:ascii="Arial" w:eastAsia="Times New Roman" w:hAnsi="Arial" w:cs="Arial"/>
          <w:color w:val="000000"/>
          <w:sz w:val="22"/>
          <w:szCs w:val="22"/>
          <w:lang w:eastAsia="ar-SA"/>
        </w:rPr>
      </w:pPr>
    </w:p>
    <w:p w:rsidR="00610664" w:rsidRPr="00610664" w:rsidRDefault="00610664" w:rsidP="00A17519">
      <w:pPr>
        <w:numPr>
          <w:ilvl w:val="0"/>
          <w:numId w:val="4"/>
        </w:numPr>
        <w:tabs>
          <w:tab w:val="clear" w:pos="720"/>
        </w:tabs>
        <w:autoSpaceDE w:val="0"/>
        <w:ind w:left="357" w:hanging="357"/>
        <w:jc w:val="both"/>
        <w:rPr>
          <w:rFonts w:ascii="Arial" w:eastAsia="Times New Roman" w:hAnsi="Arial" w:cs="Arial"/>
          <w:b/>
          <w:color w:val="000000"/>
          <w:sz w:val="22"/>
          <w:szCs w:val="22"/>
          <w:lang w:eastAsia="ar-SA"/>
        </w:rPr>
      </w:pPr>
      <w:r w:rsidRPr="00610664">
        <w:rPr>
          <w:rFonts w:ascii="Arial" w:eastAsia="Times New Roman" w:hAnsi="Arial" w:cs="Arial"/>
          <w:b/>
          <w:color w:val="000000"/>
          <w:sz w:val="22"/>
          <w:szCs w:val="22"/>
          <w:lang w:eastAsia="ar-SA"/>
        </w:rPr>
        <w:t xml:space="preserve">Unentschuldigtes Fernbleiben vom </w:t>
      </w:r>
      <w:r>
        <w:rPr>
          <w:rFonts w:ascii="Arial" w:eastAsia="Times New Roman" w:hAnsi="Arial" w:cs="Arial"/>
          <w:b/>
          <w:color w:val="000000"/>
          <w:sz w:val="22"/>
          <w:szCs w:val="22"/>
          <w:lang w:eastAsia="ar-SA"/>
        </w:rPr>
        <w:t>FSJ</w:t>
      </w:r>
    </w:p>
    <w:p w:rsidR="00837AD6" w:rsidRDefault="00610664" w:rsidP="00A17519">
      <w:pPr>
        <w:tabs>
          <w:tab w:val="left" w:pos="1140"/>
          <w:tab w:val="left" w:pos="2280"/>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 xml:space="preserve">Bei unentschuldigtem Fernbleiben vom FSJ </w:t>
      </w:r>
      <w:r w:rsidR="004E3089">
        <w:rPr>
          <w:rFonts w:ascii="Arial" w:eastAsia="Times New Roman" w:hAnsi="Arial" w:cs="Arial"/>
          <w:color w:val="000000"/>
          <w:sz w:val="22"/>
          <w:szCs w:val="22"/>
          <w:lang w:eastAsia="ar-SA"/>
        </w:rPr>
        <w:t>besteht für die/den Freiwillige*</w:t>
      </w:r>
      <w:r>
        <w:rPr>
          <w:rFonts w:ascii="Arial" w:eastAsia="Times New Roman" w:hAnsi="Arial" w:cs="Arial"/>
          <w:color w:val="000000"/>
          <w:sz w:val="22"/>
          <w:szCs w:val="22"/>
          <w:lang w:eastAsia="ar-SA"/>
        </w:rPr>
        <w:t>n kein Anspruch auf Zahlung der Geld- und Sachbezüge sowie der Beiträge zur Sozialversicherung.</w:t>
      </w:r>
    </w:p>
    <w:p w:rsidR="00837AD6" w:rsidRDefault="00837AD6">
      <w:pPr>
        <w:tabs>
          <w:tab w:val="left" w:pos="567"/>
        </w:tabs>
        <w:autoSpaceDE w:val="0"/>
        <w:jc w:val="both"/>
        <w:rPr>
          <w:rFonts w:ascii="Arial" w:eastAsia="Times New Roman" w:hAnsi="Arial" w:cs="Arial"/>
          <w:color w:val="000000"/>
          <w:sz w:val="22"/>
          <w:szCs w:val="22"/>
          <w:lang w:eastAsia="ar-SA"/>
        </w:rPr>
      </w:pPr>
    </w:p>
    <w:p w:rsidR="00291E62" w:rsidRPr="00610664" w:rsidRDefault="007D1CEE" w:rsidP="00A54F87">
      <w:pPr>
        <w:numPr>
          <w:ilvl w:val="0"/>
          <w:numId w:val="4"/>
        </w:numPr>
        <w:tabs>
          <w:tab w:val="clear" w:pos="720"/>
        </w:tabs>
        <w:autoSpaceDE w:val="0"/>
        <w:ind w:left="360"/>
        <w:jc w:val="both"/>
        <w:rPr>
          <w:rFonts w:ascii="Arial" w:eastAsia="Times New Roman" w:hAnsi="Arial" w:cs="Arial"/>
          <w:b/>
          <w:color w:val="000000"/>
          <w:sz w:val="22"/>
          <w:szCs w:val="22"/>
          <w:lang w:eastAsia="ar-SA"/>
        </w:rPr>
      </w:pPr>
      <w:r>
        <w:rPr>
          <w:rFonts w:ascii="Arial" w:eastAsia="Times New Roman" w:hAnsi="Arial" w:cs="Arial"/>
          <w:b/>
          <w:color w:val="000000"/>
          <w:sz w:val="22"/>
          <w:szCs w:val="22"/>
          <w:lang w:eastAsia="ar-SA"/>
        </w:rPr>
        <w:br w:type="page"/>
      </w:r>
      <w:r w:rsidR="00291E62">
        <w:rPr>
          <w:rFonts w:ascii="Arial" w:eastAsia="Times New Roman" w:hAnsi="Arial" w:cs="Arial"/>
          <w:b/>
          <w:color w:val="000000"/>
          <w:sz w:val="22"/>
          <w:szCs w:val="22"/>
          <w:lang w:eastAsia="ar-SA"/>
        </w:rPr>
        <w:lastRenderedPageBreak/>
        <w:t>Zeugnis</w:t>
      </w:r>
    </w:p>
    <w:p w:rsidR="00610664" w:rsidRDefault="00291E62">
      <w:pPr>
        <w:tabs>
          <w:tab w:val="left" w:pos="567"/>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Der Träger ist im Rahmen seiner Gesamtverantwortung dafür zuständig, dass die Freiwilligen ein Zeugnis erhalten. Dieses wird nach § 11 Absatz 4 JFDG einvernehmlich zwischen Einsatzstelle und Träger erstellt.</w:t>
      </w:r>
    </w:p>
    <w:p w:rsidR="00A31ADA" w:rsidRDefault="00A31ADA">
      <w:pPr>
        <w:tabs>
          <w:tab w:val="left" w:pos="567"/>
        </w:tabs>
        <w:autoSpaceDE w:val="0"/>
        <w:jc w:val="both"/>
        <w:rPr>
          <w:rFonts w:ascii="Arial" w:eastAsia="Times New Roman" w:hAnsi="Arial" w:cs="Arial"/>
          <w:color w:val="000000"/>
          <w:sz w:val="22"/>
          <w:szCs w:val="22"/>
          <w:lang w:eastAsia="ar-SA"/>
        </w:rPr>
      </w:pPr>
    </w:p>
    <w:p w:rsidR="00A17519" w:rsidRPr="00A17519" w:rsidRDefault="00A17519" w:rsidP="00A17519">
      <w:pPr>
        <w:numPr>
          <w:ilvl w:val="0"/>
          <w:numId w:val="11"/>
        </w:numPr>
        <w:tabs>
          <w:tab w:val="clear" w:pos="720"/>
        </w:tabs>
        <w:autoSpaceDE w:val="0"/>
        <w:ind w:left="357" w:hanging="357"/>
        <w:jc w:val="both"/>
        <w:rPr>
          <w:rFonts w:ascii="Arial" w:eastAsia="Times New Roman" w:hAnsi="Arial" w:cs="Arial"/>
          <w:b/>
          <w:bCs/>
          <w:iCs/>
          <w:color w:val="000000"/>
          <w:sz w:val="22"/>
          <w:szCs w:val="22"/>
          <w:lang w:eastAsia="ar-SA"/>
        </w:rPr>
      </w:pPr>
      <w:r w:rsidRPr="003B6506">
        <w:rPr>
          <w:rFonts w:ascii="Arial" w:eastAsia="Times New Roman" w:hAnsi="Arial" w:cs="Arial"/>
          <w:b/>
          <w:bCs/>
          <w:iCs/>
          <w:color w:val="000000"/>
          <w:sz w:val="22"/>
          <w:szCs w:val="22"/>
          <w:lang w:eastAsia="ar-SA"/>
        </w:rPr>
        <w:t>Qualitätsstandards</w:t>
      </w:r>
    </w:p>
    <w:p w:rsidR="00A17519" w:rsidRDefault="00A17519" w:rsidP="00A17519">
      <w:pPr>
        <w:tabs>
          <w:tab w:val="left" w:pos="1134"/>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 im „Handbuch für das Freiwillige Soziale Jahr und den Bundesfreiwilligendienst bei der Arbeiterwohlfahrt“, veröffentlicht im Juni 2014, genannten Qualitätsstandards sind für den Träger des FSJ, die Einsatzstelle und deren Träger bindend.</w:t>
      </w:r>
    </w:p>
    <w:p w:rsidR="003E1F99" w:rsidRDefault="003E1F99" w:rsidP="00A17519">
      <w:pPr>
        <w:tabs>
          <w:tab w:val="left" w:pos="1134"/>
        </w:tabs>
        <w:autoSpaceDE w:val="0"/>
        <w:jc w:val="both"/>
        <w:rPr>
          <w:rFonts w:ascii="Arial" w:eastAsia="Times New Roman" w:hAnsi="Arial" w:cs="Arial"/>
          <w:color w:val="000000"/>
          <w:sz w:val="22"/>
          <w:szCs w:val="22"/>
          <w:lang w:eastAsia="ar-SA"/>
        </w:rPr>
      </w:pPr>
    </w:p>
    <w:p w:rsidR="003E1F99" w:rsidRPr="003E1F99" w:rsidRDefault="003E1F99" w:rsidP="003E1F99">
      <w:pPr>
        <w:numPr>
          <w:ilvl w:val="0"/>
          <w:numId w:val="11"/>
        </w:numPr>
        <w:tabs>
          <w:tab w:val="clear" w:pos="720"/>
          <w:tab w:val="num" w:pos="426"/>
          <w:tab w:val="left" w:pos="1134"/>
        </w:tabs>
        <w:autoSpaceDE w:val="0"/>
        <w:ind w:left="426" w:hanging="426"/>
        <w:jc w:val="both"/>
        <w:rPr>
          <w:rFonts w:ascii="Arial" w:eastAsia="Times New Roman" w:hAnsi="Arial" w:cs="Arial"/>
          <w:b/>
          <w:color w:val="000000"/>
          <w:sz w:val="22"/>
          <w:szCs w:val="22"/>
          <w:lang w:eastAsia="ar-SA"/>
        </w:rPr>
      </w:pPr>
      <w:r w:rsidRPr="003E1F99">
        <w:rPr>
          <w:rFonts w:ascii="Arial" w:eastAsia="Times New Roman" w:hAnsi="Arial" w:cs="Arial"/>
          <w:b/>
          <w:color w:val="000000"/>
          <w:sz w:val="22"/>
          <w:szCs w:val="22"/>
          <w:lang w:eastAsia="ar-SA"/>
        </w:rPr>
        <w:t>Informationen zum Datenschutz nach Art. 13 EU-DSGVO</w:t>
      </w:r>
    </w:p>
    <w:p w:rsidR="003E1F99"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3E1F99">
        <w:rPr>
          <w:rFonts w:ascii="Arial" w:eastAsia="Times New Roman" w:hAnsi="Arial" w:cs="Arial"/>
          <w:color w:val="000000"/>
          <w:sz w:val="22"/>
          <w:szCs w:val="22"/>
          <w:lang w:eastAsia="ar-SA"/>
        </w:rPr>
        <w:t xml:space="preserve">Verantwortliche Stelle </w:t>
      </w:r>
      <w:r w:rsidR="007D1CEE">
        <w:rPr>
          <w:rFonts w:ascii="Arial" w:eastAsia="Times New Roman" w:hAnsi="Arial" w:cs="Arial"/>
          <w:color w:val="000000"/>
          <w:sz w:val="22"/>
          <w:szCs w:val="22"/>
          <w:lang w:eastAsia="ar-SA"/>
        </w:rPr>
        <w:t>für die Erhebung der Daten ist die Einsatzstelle.</w:t>
      </w:r>
    </w:p>
    <w:p w:rsidR="003E1F99"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3E1F99">
        <w:rPr>
          <w:rFonts w:ascii="Arial" w:eastAsia="Times New Roman" w:hAnsi="Arial" w:cs="Arial"/>
          <w:color w:val="000000"/>
          <w:sz w:val="22"/>
          <w:szCs w:val="22"/>
          <w:lang w:eastAsia="ar-SA"/>
        </w:rPr>
        <w:t xml:space="preserve">Der/die Datenschutzbeauftragte dieser Stelle ist: </w:t>
      </w:r>
      <w:r w:rsidRPr="007D1CEE">
        <w:rPr>
          <w:rFonts w:ascii="Arial" w:eastAsia="Times New Roman" w:hAnsi="Arial" w:cs="Arial"/>
          <w:color w:val="000000"/>
          <w:sz w:val="22"/>
          <w:szCs w:val="22"/>
          <w:highlight w:val="lightGray"/>
          <w:lang w:eastAsia="ar-SA"/>
        </w:rPr>
        <w:t>________________________________</w:t>
      </w:r>
      <w:r w:rsidRPr="003E1F99">
        <w:rPr>
          <w:rFonts w:ascii="Arial" w:eastAsia="Times New Roman" w:hAnsi="Arial" w:cs="Arial"/>
          <w:color w:val="000000"/>
          <w:sz w:val="22"/>
          <w:szCs w:val="22"/>
          <w:lang w:eastAsia="ar-SA"/>
        </w:rPr>
        <w:t xml:space="preserve">, Kontaktdaten: </w:t>
      </w:r>
      <w:r w:rsidRPr="007D1CEE">
        <w:rPr>
          <w:rFonts w:ascii="Arial" w:eastAsia="Times New Roman" w:hAnsi="Arial" w:cs="Arial"/>
          <w:color w:val="000000"/>
          <w:sz w:val="22"/>
          <w:szCs w:val="22"/>
          <w:highlight w:val="lightGray"/>
          <w:lang w:eastAsia="ar-SA"/>
        </w:rPr>
        <w:t>___________________________________________________________</w:t>
      </w:r>
    </w:p>
    <w:p w:rsidR="003E1F99"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Durch die</w:t>
      </w:r>
      <w:r w:rsidRPr="003E1F99">
        <w:rPr>
          <w:rFonts w:ascii="Arial" w:eastAsia="Times New Roman" w:hAnsi="Arial" w:cs="Arial"/>
          <w:color w:val="000000"/>
          <w:sz w:val="22"/>
          <w:szCs w:val="22"/>
          <w:lang w:eastAsia="ar-SA"/>
        </w:rPr>
        <w:t xml:space="preserve"> verantwortliche Stelle werden personenbezogene Daten der/des Freiwilligen verarbeitet. Zweck der Datenverarbeitung ist die Durchführung des Freiwilligen Sozialen Jahres (FSJ) auf der Grundlage des JFDG. Ist der/die Freiwillige minderjährig, werden auch Daten der erziehungsberechtigten (Name und Adresse) verarbeitet und entsprechend der folgenden Bestimmungen genutzt.</w:t>
      </w:r>
    </w:p>
    <w:p w:rsidR="003E1F99"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3E1F99">
        <w:rPr>
          <w:rFonts w:ascii="Arial" w:eastAsia="Times New Roman" w:hAnsi="Arial" w:cs="Arial"/>
          <w:color w:val="000000"/>
          <w:sz w:val="22"/>
          <w:szCs w:val="22"/>
          <w:lang w:eastAsia="ar-SA"/>
        </w:rPr>
        <w:t xml:space="preserve">Rechtgrundlage für die Datenverarbeitung ist Artikel 6 Abs. 1 </w:t>
      </w:r>
      <w:proofErr w:type="spellStart"/>
      <w:r w:rsidRPr="003E1F99">
        <w:rPr>
          <w:rFonts w:ascii="Arial" w:eastAsia="Times New Roman" w:hAnsi="Arial" w:cs="Arial"/>
          <w:color w:val="000000"/>
          <w:sz w:val="22"/>
          <w:szCs w:val="22"/>
          <w:lang w:eastAsia="ar-SA"/>
        </w:rPr>
        <w:t>lit</w:t>
      </w:r>
      <w:proofErr w:type="spellEnd"/>
      <w:r w:rsidRPr="003E1F99">
        <w:rPr>
          <w:rFonts w:ascii="Arial" w:eastAsia="Times New Roman" w:hAnsi="Arial" w:cs="Arial"/>
          <w:color w:val="000000"/>
          <w:sz w:val="22"/>
          <w:szCs w:val="22"/>
          <w:lang w:eastAsia="ar-SA"/>
        </w:rPr>
        <w:t xml:space="preserve">. b) EU-DSGVO in Verbindung mit der zwischen </w:t>
      </w:r>
      <w:r w:rsidR="00465C37">
        <w:rPr>
          <w:rFonts w:ascii="Arial" w:eastAsia="Times New Roman" w:hAnsi="Arial" w:cs="Arial"/>
          <w:color w:val="000000"/>
          <w:sz w:val="22"/>
          <w:szCs w:val="22"/>
          <w:lang w:eastAsia="ar-SA"/>
        </w:rPr>
        <w:t>der/</w:t>
      </w:r>
      <w:r>
        <w:rPr>
          <w:rFonts w:ascii="Arial" w:eastAsia="Times New Roman" w:hAnsi="Arial" w:cs="Arial"/>
          <w:color w:val="000000"/>
          <w:sz w:val="22"/>
          <w:szCs w:val="22"/>
          <w:lang w:eastAsia="ar-SA"/>
        </w:rPr>
        <w:t>dem Freiwilligen</w:t>
      </w:r>
      <w:r w:rsidRPr="003E1F99">
        <w:rPr>
          <w:rFonts w:ascii="Arial" w:eastAsia="Times New Roman" w:hAnsi="Arial" w:cs="Arial"/>
          <w:color w:val="000000"/>
          <w:sz w:val="22"/>
          <w:szCs w:val="22"/>
          <w:lang w:eastAsia="ar-SA"/>
        </w:rPr>
        <w:t xml:space="preserve">, </w:t>
      </w:r>
      <w:r>
        <w:rPr>
          <w:rFonts w:ascii="Arial" w:eastAsia="Times New Roman" w:hAnsi="Arial" w:cs="Arial"/>
          <w:color w:val="000000"/>
          <w:sz w:val="22"/>
          <w:szCs w:val="22"/>
          <w:lang w:eastAsia="ar-SA"/>
        </w:rPr>
        <w:t>der Einsa</w:t>
      </w:r>
      <w:r w:rsidR="00797DCD">
        <w:rPr>
          <w:rFonts w:ascii="Arial" w:eastAsia="Times New Roman" w:hAnsi="Arial" w:cs="Arial"/>
          <w:color w:val="000000"/>
          <w:sz w:val="22"/>
          <w:szCs w:val="22"/>
          <w:lang w:eastAsia="ar-SA"/>
        </w:rPr>
        <w:t xml:space="preserve">tzstelle </w:t>
      </w:r>
      <w:r>
        <w:rPr>
          <w:rFonts w:ascii="Arial" w:eastAsia="Times New Roman" w:hAnsi="Arial" w:cs="Arial"/>
          <w:color w:val="000000"/>
          <w:sz w:val="22"/>
          <w:szCs w:val="22"/>
          <w:lang w:eastAsia="ar-SA"/>
        </w:rPr>
        <w:t xml:space="preserve">und dem FSJ-Träger </w:t>
      </w:r>
      <w:r w:rsidRPr="003E1F99">
        <w:rPr>
          <w:rFonts w:ascii="Arial" w:eastAsia="Times New Roman" w:hAnsi="Arial" w:cs="Arial"/>
          <w:color w:val="000000"/>
          <w:sz w:val="22"/>
          <w:szCs w:val="22"/>
          <w:lang w:eastAsia="ar-SA"/>
        </w:rPr>
        <w:t>geschlossenen FSJ-Vereinba</w:t>
      </w:r>
      <w:r w:rsidR="00465C37">
        <w:rPr>
          <w:rFonts w:ascii="Arial" w:eastAsia="Times New Roman" w:hAnsi="Arial" w:cs="Arial"/>
          <w:color w:val="000000"/>
          <w:sz w:val="22"/>
          <w:szCs w:val="22"/>
          <w:lang w:eastAsia="ar-SA"/>
        </w:rPr>
        <w:t>rung. Für die Aufbewahrung der</w:t>
      </w:r>
      <w:r w:rsidRPr="003E1F99">
        <w:rPr>
          <w:rFonts w:ascii="Arial" w:eastAsia="Times New Roman" w:hAnsi="Arial" w:cs="Arial"/>
          <w:color w:val="000000"/>
          <w:sz w:val="22"/>
          <w:szCs w:val="22"/>
          <w:lang w:eastAsia="ar-SA"/>
        </w:rPr>
        <w:t xml:space="preserve"> Daten nach handels- und steuerrechtlichen Vorschriften ist Rechtsgrundlage Artikel 6 Abs. 1 </w:t>
      </w:r>
      <w:proofErr w:type="spellStart"/>
      <w:r w:rsidRPr="003E1F99">
        <w:rPr>
          <w:rFonts w:ascii="Arial" w:eastAsia="Times New Roman" w:hAnsi="Arial" w:cs="Arial"/>
          <w:color w:val="000000"/>
          <w:sz w:val="22"/>
          <w:szCs w:val="22"/>
          <w:lang w:eastAsia="ar-SA"/>
        </w:rPr>
        <w:t>lit</w:t>
      </w:r>
      <w:proofErr w:type="spellEnd"/>
      <w:r w:rsidRPr="003E1F99">
        <w:rPr>
          <w:rFonts w:ascii="Arial" w:eastAsia="Times New Roman" w:hAnsi="Arial" w:cs="Arial"/>
          <w:color w:val="000000"/>
          <w:sz w:val="22"/>
          <w:szCs w:val="22"/>
          <w:lang w:eastAsia="ar-SA"/>
        </w:rPr>
        <w:t>. c) EU-DSGVO.</w:t>
      </w:r>
    </w:p>
    <w:p w:rsidR="005C7BB7"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3E1F99">
        <w:rPr>
          <w:rFonts w:ascii="Arial" w:eastAsia="Times New Roman" w:hAnsi="Arial" w:cs="Arial"/>
          <w:color w:val="000000"/>
          <w:sz w:val="22"/>
          <w:szCs w:val="22"/>
          <w:lang w:eastAsia="ar-SA"/>
        </w:rPr>
        <w:t xml:space="preserve">Bei Zustandekommen der FSJ-Vereinbarung werden </w:t>
      </w:r>
      <w:r>
        <w:rPr>
          <w:rFonts w:ascii="Arial" w:eastAsia="Times New Roman" w:hAnsi="Arial" w:cs="Arial"/>
          <w:color w:val="000000"/>
          <w:sz w:val="22"/>
          <w:szCs w:val="22"/>
          <w:lang w:eastAsia="ar-SA"/>
        </w:rPr>
        <w:t>die</w:t>
      </w:r>
      <w:r w:rsidRPr="003E1F99">
        <w:rPr>
          <w:rFonts w:ascii="Arial" w:eastAsia="Times New Roman" w:hAnsi="Arial" w:cs="Arial"/>
          <w:color w:val="000000"/>
          <w:sz w:val="22"/>
          <w:szCs w:val="22"/>
          <w:lang w:eastAsia="ar-SA"/>
        </w:rPr>
        <w:t xml:space="preserve"> Daten von der Einsatzstelle</w:t>
      </w:r>
      <w:r>
        <w:rPr>
          <w:rFonts w:ascii="Arial" w:eastAsia="Times New Roman" w:hAnsi="Arial" w:cs="Arial"/>
          <w:color w:val="000000"/>
          <w:sz w:val="22"/>
          <w:szCs w:val="22"/>
          <w:lang w:eastAsia="ar-SA"/>
        </w:rPr>
        <w:t xml:space="preserve"> bzw.  </w:t>
      </w:r>
      <w:r w:rsidRPr="003E1F99">
        <w:rPr>
          <w:rFonts w:ascii="Arial" w:eastAsia="Times New Roman" w:hAnsi="Arial" w:cs="Arial"/>
          <w:color w:val="000000"/>
          <w:sz w:val="22"/>
          <w:szCs w:val="22"/>
          <w:lang w:eastAsia="ar-SA"/>
        </w:rPr>
        <w:t>dem Rechtsträger der Einsatzstelle an d</w:t>
      </w:r>
      <w:r>
        <w:rPr>
          <w:rFonts w:ascii="Arial" w:eastAsia="Times New Roman" w:hAnsi="Arial" w:cs="Arial"/>
          <w:color w:val="000000"/>
          <w:sz w:val="22"/>
          <w:szCs w:val="22"/>
          <w:lang w:eastAsia="ar-SA"/>
        </w:rPr>
        <w:t>en</w:t>
      </w:r>
      <w:r w:rsidRPr="003E1F99">
        <w:rPr>
          <w:rFonts w:ascii="Arial" w:eastAsia="Times New Roman" w:hAnsi="Arial" w:cs="Arial"/>
          <w:color w:val="000000"/>
          <w:sz w:val="22"/>
          <w:szCs w:val="22"/>
          <w:lang w:eastAsia="ar-SA"/>
        </w:rPr>
        <w:t xml:space="preserve"> zuständige</w:t>
      </w:r>
      <w:r>
        <w:rPr>
          <w:rFonts w:ascii="Arial" w:eastAsia="Times New Roman" w:hAnsi="Arial" w:cs="Arial"/>
          <w:color w:val="000000"/>
          <w:sz w:val="22"/>
          <w:szCs w:val="22"/>
          <w:lang w:eastAsia="ar-SA"/>
        </w:rPr>
        <w:t>n</w:t>
      </w:r>
      <w:r w:rsidRPr="003E1F99">
        <w:rPr>
          <w:rFonts w:ascii="Arial" w:eastAsia="Times New Roman" w:hAnsi="Arial" w:cs="Arial"/>
          <w:color w:val="000000"/>
          <w:sz w:val="22"/>
          <w:szCs w:val="22"/>
          <w:lang w:eastAsia="ar-SA"/>
        </w:rPr>
        <w:t xml:space="preserve"> </w:t>
      </w:r>
      <w:r>
        <w:rPr>
          <w:rFonts w:ascii="Arial" w:eastAsia="Times New Roman" w:hAnsi="Arial" w:cs="Arial"/>
          <w:color w:val="000000"/>
          <w:sz w:val="22"/>
          <w:szCs w:val="22"/>
          <w:lang w:eastAsia="ar-SA"/>
        </w:rPr>
        <w:t>FSJ-Träger</w:t>
      </w:r>
      <w:r w:rsidRPr="003E1F99">
        <w:rPr>
          <w:rFonts w:ascii="Arial" w:eastAsia="Times New Roman" w:hAnsi="Arial" w:cs="Arial"/>
          <w:color w:val="000000"/>
          <w:sz w:val="22"/>
          <w:szCs w:val="22"/>
          <w:lang w:eastAsia="ar-SA"/>
        </w:rPr>
        <w:t xml:space="preserve"> übermittelt. Zur Ausstellu</w:t>
      </w:r>
      <w:r>
        <w:rPr>
          <w:rFonts w:ascii="Arial" w:eastAsia="Times New Roman" w:hAnsi="Arial" w:cs="Arial"/>
          <w:color w:val="000000"/>
          <w:sz w:val="22"/>
          <w:szCs w:val="22"/>
          <w:lang w:eastAsia="ar-SA"/>
        </w:rPr>
        <w:t>ng des FSJ-Ausweises werden die</w:t>
      </w:r>
      <w:r w:rsidRPr="003E1F99">
        <w:rPr>
          <w:rFonts w:ascii="Arial" w:eastAsia="Times New Roman" w:hAnsi="Arial" w:cs="Arial"/>
          <w:color w:val="000000"/>
          <w:sz w:val="22"/>
          <w:szCs w:val="22"/>
          <w:lang w:eastAsia="ar-SA"/>
        </w:rPr>
        <w:t xml:space="preserve"> Daten </w:t>
      </w:r>
      <w:r w:rsidR="00465C37">
        <w:rPr>
          <w:rFonts w:ascii="Arial" w:eastAsia="Times New Roman" w:hAnsi="Arial" w:cs="Arial"/>
          <w:color w:val="000000"/>
          <w:sz w:val="22"/>
          <w:szCs w:val="22"/>
          <w:lang w:eastAsia="ar-SA"/>
        </w:rPr>
        <w:t>der/</w:t>
      </w:r>
      <w:r>
        <w:rPr>
          <w:rFonts w:ascii="Arial" w:eastAsia="Times New Roman" w:hAnsi="Arial" w:cs="Arial"/>
          <w:color w:val="000000"/>
          <w:sz w:val="22"/>
          <w:szCs w:val="22"/>
          <w:lang w:eastAsia="ar-SA"/>
        </w:rPr>
        <w:t xml:space="preserve">des Freiwilligen </w:t>
      </w:r>
      <w:r w:rsidRPr="003E1F99">
        <w:rPr>
          <w:rFonts w:ascii="Arial" w:eastAsia="Times New Roman" w:hAnsi="Arial" w:cs="Arial"/>
          <w:color w:val="000000"/>
          <w:sz w:val="22"/>
          <w:szCs w:val="22"/>
          <w:lang w:eastAsia="ar-SA"/>
        </w:rPr>
        <w:t>an das Bundesamt für zivilgesellschaftliche Aufgaben (</w:t>
      </w:r>
      <w:proofErr w:type="spellStart"/>
      <w:r w:rsidRPr="003E1F99">
        <w:rPr>
          <w:rFonts w:ascii="Arial" w:eastAsia="Times New Roman" w:hAnsi="Arial" w:cs="Arial"/>
          <w:color w:val="000000"/>
          <w:sz w:val="22"/>
          <w:szCs w:val="22"/>
          <w:lang w:eastAsia="ar-SA"/>
        </w:rPr>
        <w:t>BAFzA</w:t>
      </w:r>
      <w:proofErr w:type="spellEnd"/>
      <w:r w:rsidRPr="003E1F99">
        <w:rPr>
          <w:rFonts w:ascii="Arial" w:eastAsia="Times New Roman" w:hAnsi="Arial" w:cs="Arial"/>
          <w:color w:val="000000"/>
          <w:sz w:val="22"/>
          <w:szCs w:val="22"/>
          <w:lang w:eastAsia="ar-SA"/>
        </w:rPr>
        <w:t xml:space="preserve">) weitergeleitet. </w:t>
      </w:r>
    </w:p>
    <w:p w:rsidR="005C7BB7"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3E1F99">
        <w:rPr>
          <w:rFonts w:ascii="Arial" w:eastAsia="Times New Roman" w:hAnsi="Arial" w:cs="Arial"/>
          <w:color w:val="000000"/>
          <w:sz w:val="22"/>
          <w:szCs w:val="22"/>
          <w:lang w:eastAsia="ar-SA"/>
        </w:rPr>
        <w:t>Im Rahmen des Verwendungsnachweise</w:t>
      </w:r>
      <w:r>
        <w:rPr>
          <w:rFonts w:ascii="Arial" w:eastAsia="Times New Roman" w:hAnsi="Arial" w:cs="Arial"/>
          <w:color w:val="000000"/>
          <w:sz w:val="22"/>
          <w:szCs w:val="22"/>
          <w:lang w:eastAsia="ar-SA"/>
        </w:rPr>
        <w:t xml:space="preserve">s </w:t>
      </w:r>
      <w:r w:rsidR="005C7BB7">
        <w:rPr>
          <w:rFonts w:ascii="Arial" w:eastAsia="Times New Roman" w:hAnsi="Arial" w:cs="Arial"/>
          <w:color w:val="000000"/>
          <w:sz w:val="22"/>
          <w:szCs w:val="22"/>
          <w:lang w:eastAsia="ar-SA"/>
        </w:rPr>
        <w:t xml:space="preserve">der Bundesförderung </w:t>
      </w:r>
      <w:r w:rsidR="00797DCD">
        <w:rPr>
          <w:rFonts w:ascii="Arial" w:eastAsia="Times New Roman" w:hAnsi="Arial" w:cs="Arial"/>
          <w:color w:val="000000"/>
          <w:sz w:val="22"/>
          <w:szCs w:val="22"/>
          <w:lang w:eastAsia="ar-SA"/>
        </w:rPr>
        <w:t>können</w:t>
      </w:r>
      <w:r>
        <w:rPr>
          <w:rFonts w:ascii="Arial" w:eastAsia="Times New Roman" w:hAnsi="Arial" w:cs="Arial"/>
          <w:color w:val="000000"/>
          <w:sz w:val="22"/>
          <w:szCs w:val="22"/>
          <w:lang w:eastAsia="ar-SA"/>
        </w:rPr>
        <w:t xml:space="preserve"> Name,</w:t>
      </w:r>
      <w:r w:rsidRPr="003E1F99">
        <w:rPr>
          <w:rFonts w:ascii="Arial" w:eastAsia="Times New Roman" w:hAnsi="Arial" w:cs="Arial"/>
          <w:color w:val="000000"/>
          <w:sz w:val="22"/>
          <w:szCs w:val="22"/>
          <w:lang w:eastAsia="ar-SA"/>
        </w:rPr>
        <w:t xml:space="preserve"> Geburtsdatum und die Anzahl der absolvierten Seminartage an den AWO Bundesverband als Zentralstelle sowie </w:t>
      </w:r>
      <w:r w:rsidR="00797DCD">
        <w:rPr>
          <w:rFonts w:ascii="Arial" w:eastAsia="Times New Roman" w:hAnsi="Arial" w:cs="Arial"/>
          <w:color w:val="000000"/>
          <w:sz w:val="22"/>
          <w:szCs w:val="22"/>
          <w:lang w:eastAsia="ar-SA"/>
        </w:rPr>
        <w:t xml:space="preserve">an </w:t>
      </w:r>
      <w:r w:rsidRPr="003E1F99">
        <w:rPr>
          <w:rFonts w:ascii="Arial" w:eastAsia="Times New Roman" w:hAnsi="Arial" w:cs="Arial"/>
          <w:color w:val="000000"/>
          <w:sz w:val="22"/>
          <w:szCs w:val="22"/>
          <w:lang w:eastAsia="ar-SA"/>
        </w:rPr>
        <w:t>das Bundesamt für zivilgesellschaftliche Aufgaben (</w:t>
      </w:r>
      <w:proofErr w:type="spellStart"/>
      <w:r w:rsidRPr="003E1F99">
        <w:rPr>
          <w:rFonts w:ascii="Arial" w:eastAsia="Times New Roman" w:hAnsi="Arial" w:cs="Arial"/>
          <w:color w:val="000000"/>
          <w:sz w:val="22"/>
          <w:szCs w:val="22"/>
          <w:lang w:eastAsia="ar-SA"/>
        </w:rPr>
        <w:t>BAFzA</w:t>
      </w:r>
      <w:proofErr w:type="spellEnd"/>
      <w:r w:rsidRPr="003E1F99">
        <w:rPr>
          <w:rFonts w:ascii="Arial" w:eastAsia="Times New Roman" w:hAnsi="Arial" w:cs="Arial"/>
          <w:color w:val="000000"/>
          <w:sz w:val="22"/>
          <w:szCs w:val="22"/>
          <w:lang w:eastAsia="ar-SA"/>
        </w:rPr>
        <w:t>) weitergeleitet</w:t>
      </w:r>
      <w:r w:rsidR="00797DCD">
        <w:rPr>
          <w:rFonts w:ascii="Arial" w:eastAsia="Times New Roman" w:hAnsi="Arial" w:cs="Arial"/>
          <w:color w:val="000000"/>
          <w:sz w:val="22"/>
          <w:szCs w:val="22"/>
          <w:lang w:eastAsia="ar-SA"/>
        </w:rPr>
        <w:t xml:space="preserve"> werden</w:t>
      </w:r>
      <w:r w:rsidRPr="003E1F99">
        <w:rPr>
          <w:rFonts w:ascii="Arial" w:eastAsia="Times New Roman" w:hAnsi="Arial" w:cs="Arial"/>
          <w:color w:val="000000"/>
          <w:sz w:val="22"/>
          <w:szCs w:val="22"/>
          <w:lang w:eastAsia="ar-SA"/>
        </w:rPr>
        <w:t>.</w:t>
      </w:r>
    </w:p>
    <w:p w:rsidR="005C7BB7" w:rsidRDefault="005C7BB7"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5C7BB7">
        <w:rPr>
          <w:rFonts w:ascii="Arial" w:eastAsia="Times New Roman" w:hAnsi="Arial" w:cs="Arial"/>
          <w:color w:val="000000"/>
          <w:sz w:val="22"/>
          <w:szCs w:val="22"/>
          <w:lang w:eastAsia="ar-SA"/>
        </w:rPr>
        <w:t xml:space="preserve">Im Rahmen des Verwendungsnachweises </w:t>
      </w:r>
      <w:r w:rsidR="00797DCD">
        <w:rPr>
          <w:rFonts w:ascii="Arial" w:eastAsia="Times New Roman" w:hAnsi="Arial" w:cs="Arial"/>
          <w:color w:val="000000"/>
          <w:sz w:val="22"/>
          <w:szCs w:val="22"/>
          <w:lang w:eastAsia="ar-SA"/>
        </w:rPr>
        <w:t xml:space="preserve">der </w:t>
      </w:r>
      <w:r>
        <w:rPr>
          <w:rFonts w:ascii="Arial" w:eastAsia="Times New Roman" w:hAnsi="Arial" w:cs="Arial"/>
          <w:color w:val="000000"/>
          <w:sz w:val="22"/>
          <w:szCs w:val="22"/>
          <w:lang w:eastAsia="ar-SA"/>
        </w:rPr>
        <w:t xml:space="preserve">Förderung </w:t>
      </w:r>
      <w:r w:rsidR="00797DCD">
        <w:rPr>
          <w:rFonts w:ascii="Arial" w:eastAsia="Times New Roman" w:hAnsi="Arial" w:cs="Arial"/>
          <w:color w:val="000000"/>
          <w:sz w:val="22"/>
          <w:szCs w:val="22"/>
          <w:lang w:eastAsia="ar-SA"/>
        </w:rPr>
        <w:t xml:space="preserve">zum FSJ Ganztagsschulen </w:t>
      </w:r>
      <w:r>
        <w:rPr>
          <w:rFonts w:ascii="Arial" w:eastAsia="Times New Roman" w:hAnsi="Arial" w:cs="Arial"/>
          <w:color w:val="000000"/>
          <w:sz w:val="22"/>
          <w:szCs w:val="22"/>
          <w:lang w:eastAsia="ar-SA"/>
        </w:rPr>
        <w:t xml:space="preserve">werden Name, Wohnort, Geburtsdatum und Schul- bzw. Berufsabschluss an das </w:t>
      </w:r>
      <w:r w:rsidR="00797DCD">
        <w:rPr>
          <w:rFonts w:ascii="Arial" w:eastAsia="Times New Roman" w:hAnsi="Arial" w:cs="Arial"/>
          <w:color w:val="000000"/>
          <w:sz w:val="22"/>
          <w:szCs w:val="22"/>
          <w:lang w:eastAsia="ar-SA"/>
        </w:rPr>
        <w:t>Ministerium für Bildung des Landes</w:t>
      </w:r>
      <w:r>
        <w:rPr>
          <w:rFonts w:ascii="Arial" w:eastAsia="Times New Roman" w:hAnsi="Arial" w:cs="Arial"/>
          <w:color w:val="000000"/>
          <w:sz w:val="22"/>
          <w:szCs w:val="22"/>
          <w:lang w:eastAsia="ar-SA"/>
        </w:rPr>
        <w:t xml:space="preserve"> Sachsen-Anhalt weitergeleitet.</w:t>
      </w:r>
    </w:p>
    <w:p w:rsidR="005C7BB7"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5C7BB7">
        <w:rPr>
          <w:rFonts w:ascii="Arial" w:eastAsia="Times New Roman" w:hAnsi="Arial" w:cs="Arial"/>
          <w:color w:val="000000"/>
          <w:sz w:val="22"/>
          <w:szCs w:val="22"/>
          <w:lang w:eastAsia="ar-SA"/>
        </w:rPr>
        <w:t>Die Bereitstellung der Daten ist für das Freiwillige Soziale Jahr notwendig. Bei Nichtbereitstellung kann das FSJ nicht zustande kommen.</w:t>
      </w:r>
    </w:p>
    <w:p w:rsidR="005C7BB7" w:rsidRDefault="003E1F99" w:rsidP="003E1F99">
      <w:pPr>
        <w:numPr>
          <w:ilvl w:val="3"/>
          <w:numId w:val="11"/>
        </w:numPr>
        <w:tabs>
          <w:tab w:val="clear" w:pos="2727"/>
          <w:tab w:val="num" w:pos="709"/>
        </w:tabs>
        <w:autoSpaceDE w:val="0"/>
        <w:ind w:left="714" w:hanging="357"/>
        <w:jc w:val="both"/>
        <w:rPr>
          <w:rFonts w:ascii="Arial" w:eastAsia="Times New Roman" w:hAnsi="Arial" w:cs="Arial"/>
          <w:color w:val="000000"/>
          <w:sz w:val="22"/>
          <w:szCs w:val="22"/>
          <w:lang w:eastAsia="ar-SA"/>
        </w:rPr>
      </w:pPr>
      <w:r w:rsidRPr="005C7BB7">
        <w:rPr>
          <w:rFonts w:ascii="Arial" w:eastAsia="Times New Roman" w:hAnsi="Arial" w:cs="Arial"/>
          <w:color w:val="000000"/>
          <w:sz w:val="22"/>
          <w:szCs w:val="22"/>
          <w:lang w:eastAsia="ar-SA"/>
        </w:rPr>
        <w:t>Bei der Datenverarbeitung setzen wir Dienstleister ein, die jeweils im Rahmen einer Auftragsverarbeitung nach Art. 28 DS-GVO tätig werden.</w:t>
      </w:r>
    </w:p>
    <w:p w:rsidR="005C7BB7" w:rsidRPr="00EA49B4" w:rsidRDefault="003E1F99" w:rsidP="003E1F99">
      <w:pPr>
        <w:numPr>
          <w:ilvl w:val="3"/>
          <w:numId w:val="11"/>
        </w:numPr>
        <w:tabs>
          <w:tab w:val="clear" w:pos="2727"/>
          <w:tab w:val="num" w:pos="709"/>
        </w:tabs>
        <w:autoSpaceDE w:val="0"/>
        <w:ind w:left="714" w:hanging="357"/>
        <w:jc w:val="both"/>
        <w:rPr>
          <w:rFonts w:ascii="Arial" w:eastAsia="Times New Roman" w:hAnsi="Arial" w:cs="Arial"/>
          <w:sz w:val="22"/>
          <w:szCs w:val="22"/>
          <w:lang w:eastAsia="ar-SA"/>
        </w:rPr>
      </w:pPr>
      <w:r w:rsidRPr="00EA49B4">
        <w:rPr>
          <w:rFonts w:ascii="Arial" w:eastAsia="Times New Roman" w:hAnsi="Arial" w:cs="Arial"/>
          <w:sz w:val="22"/>
          <w:szCs w:val="22"/>
          <w:lang w:eastAsia="ar-SA"/>
        </w:rPr>
        <w:t xml:space="preserve">Sämtliche im Rahmen des FSJ erhobenen personenbezogenen </w:t>
      </w:r>
      <w:r w:rsidR="005C7BB7" w:rsidRPr="00EA49B4">
        <w:rPr>
          <w:rFonts w:ascii="Arial" w:eastAsia="Times New Roman" w:hAnsi="Arial" w:cs="Arial"/>
          <w:sz w:val="22"/>
          <w:szCs w:val="22"/>
          <w:lang w:eastAsia="ar-SA"/>
        </w:rPr>
        <w:t xml:space="preserve">oder buchungsrelevante </w:t>
      </w:r>
      <w:r w:rsidRPr="00EA49B4">
        <w:rPr>
          <w:rFonts w:ascii="Arial" w:eastAsia="Times New Roman" w:hAnsi="Arial" w:cs="Arial"/>
          <w:sz w:val="22"/>
          <w:szCs w:val="22"/>
          <w:lang w:eastAsia="ar-SA"/>
        </w:rPr>
        <w:t xml:space="preserve">Daten werden </w:t>
      </w:r>
      <w:r w:rsidR="00BA4D72" w:rsidRPr="00EA49B4">
        <w:rPr>
          <w:rFonts w:ascii="Arial" w:eastAsia="Times New Roman" w:hAnsi="Arial" w:cs="Arial"/>
          <w:sz w:val="22"/>
          <w:szCs w:val="22"/>
          <w:lang w:eastAsia="ar-SA"/>
        </w:rPr>
        <w:t xml:space="preserve">bis zum Ende des Jahres </w:t>
      </w:r>
      <w:r w:rsidR="00EA49B4" w:rsidRPr="00EA49B4">
        <w:rPr>
          <w:rFonts w:ascii="Arial" w:eastAsia="Times New Roman" w:hAnsi="Arial" w:cs="Arial"/>
          <w:sz w:val="22"/>
          <w:szCs w:val="22"/>
          <w:lang w:eastAsia="ar-SA"/>
        </w:rPr>
        <w:t>2025</w:t>
      </w:r>
      <w:r w:rsidRPr="00EA49B4">
        <w:rPr>
          <w:rFonts w:ascii="Arial" w:eastAsia="Times New Roman" w:hAnsi="Arial" w:cs="Arial"/>
          <w:sz w:val="22"/>
          <w:szCs w:val="22"/>
          <w:lang w:eastAsia="ar-SA"/>
        </w:rPr>
        <w:t xml:space="preserve"> gelöscht, es sei denn, wir sind rechtlich zur weiteren </w:t>
      </w:r>
      <w:r w:rsidR="00BA4D72" w:rsidRPr="00EA49B4">
        <w:rPr>
          <w:rFonts w:ascii="Arial" w:eastAsia="Times New Roman" w:hAnsi="Arial" w:cs="Arial"/>
          <w:sz w:val="22"/>
          <w:szCs w:val="22"/>
          <w:lang w:eastAsia="ar-SA"/>
        </w:rPr>
        <w:t>Aufbewahrung</w:t>
      </w:r>
      <w:r w:rsidRPr="00EA49B4">
        <w:rPr>
          <w:rFonts w:ascii="Arial" w:eastAsia="Times New Roman" w:hAnsi="Arial" w:cs="Arial"/>
          <w:sz w:val="22"/>
          <w:szCs w:val="22"/>
          <w:lang w:eastAsia="ar-SA"/>
        </w:rPr>
        <w:t xml:space="preserve"> ihrer Date</w:t>
      </w:r>
      <w:r w:rsidR="005C7BB7" w:rsidRPr="00EA49B4">
        <w:rPr>
          <w:rFonts w:ascii="Arial" w:eastAsia="Times New Roman" w:hAnsi="Arial" w:cs="Arial"/>
          <w:sz w:val="22"/>
          <w:szCs w:val="22"/>
          <w:lang w:eastAsia="ar-SA"/>
        </w:rPr>
        <w:t>n berechtigt oder verpflichtet.</w:t>
      </w:r>
    </w:p>
    <w:p w:rsidR="005C7BB7" w:rsidRDefault="005C7BB7" w:rsidP="005C7BB7">
      <w:pPr>
        <w:autoSpaceDE w:val="0"/>
        <w:ind w:left="714"/>
        <w:jc w:val="both"/>
        <w:rPr>
          <w:rFonts w:ascii="Arial" w:eastAsia="Times New Roman" w:hAnsi="Arial" w:cs="Arial"/>
          <w:color w:val="000000"/>
          <w:sz w:val="22"/>
          <w:szCs w:val="22"/>
          <w:lang w:eastAsia="ar-SA"/>
        </w:rPr>
      </w:pPr>
    </w:p>
    <w:p w:rsidR="007D1CEE" w:rsidRPr="007D1CEE" w:rsidRDefault="003E1F99" w:rsidP="007D1CEE">
      <w:pPr>
        <w:numPr>
          <w:ilvl w:val="0"/>
          <w:numId w:val="11"/>
        </w:numPr>
        <w:tabs>
          <w:tab w:val="clear" w:pos="720"/>
          <w:tab w:val="num" w:pos="426"/>
        </w:tabs>
        <w:autoSpaceDE w:val="0"/>
        <w:ind w:left="426" w:hanging="426"/>
        <w:jc w:val="both"/>
        <w:rPr>
          <w:rFonts w:ascii="Arial" w:eastAsia="Times New Roman" w:hAnsi="Arial" w:cs="Arial"/>
          <w:b/>
          <w:color w:val="000000"/>
          <w:sz w:val="22"/>
          <w:szCs w:val="22"/>
          <w:lang w:eastAsia="ar-SA"/>
        </w:rPr>
      </w:pPr>
      <w:r w:rsidRPr="005C7BB7">
        <w:rPr>
          <w:rFonts w:ascii="Arial" w:eastAsia="Times New Roman" w:hAnsi="Arial" w:cs="Arial"/>
          <w:b/>
          <w:color w:val="000000"/>
          <w:sz w:val="22"/>
          <w:szCs w:val="22"/>
          <w:lang w:eastAsia="ar-SA"/>
        </w:rPr>
        <w:t>Allgemeine Angaben und Rechte der betroffenen Personen</w:t>
      </w:r>
    </w:p>
    <w:p w:rsidR="007D1CEE" w:rsidRDefault="00465C37" w:rsidP="003E1F99">
      <w:pPr>
        <w:numPr>
          <w:ilvl w:val="0"/>
          <w:numId w:val="15"/>
        </w:numPr>
        <w:tabs>
          <w:tab w:val="left" w:pos="1134"/>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w:t>
      </w:r>
      <w:r w:rsidR="007D1CEE">
        <w:rPr>
          <w:rFonts w:ascii="Arial" w:eastAsia="Times New Roman" w:hAnsi="Arial" w:cs="Arial"/>
          <w:color w:val="000000"/>
          <w:sz w:val="22"/>
          <w:szCs w:val="22"/>
          <w:lang w:eastAsia="ar-SA"/>
        </w:rPr>
        <w:t>Der Freiwillige</w:t>
      </w:r>
      <w:r w:rsidR="003E1F99" w:rsidRPr="003E1F99">
        <w:rPr>
          <w:rFonts w:ascii="Arial" w:eastAsia="Times New Roman" w:hAnsi="Arial" w:cs="Arial"/>
          <w:color w:val="000000"/>
          <w:sz w:val="22"/>
          <w:szCs w:val="22"/>
          <w:lang w:eastAsia="ar-SA"/>
        </w:rPr>
        <w:t xml:space="preserve"> </w:t>
      </w:r>
      <w:r w:rsidR="00BA4D72">
        <w:rPr>
          <w:rFonts w:ascii="Arial" w:eastAsia="Times New Roman" w:hAnsi="Arial" w:cs="Arial"/>
          <w:color w:val="000000"/>
          <w:sz w:val="22"/>
          <w:szCs w:val="22"/>
          <w:lang w:eastAsia="ar-SA"/>
        </w:rPr>
        <w:t xml:space="preserve">hat </w:t>
      </w:r>
      <w:r w:rsidR="003E1F99" w:rsidRPr="003E1F99">
        <w:rPr>
          <w:rFonts w:ascii="Arial" w:eastAsia="Times New Roman" w:hAnsi="Arial" w:cs="Arial"/>
          <w:color w:val="000000"/>
          <w:sz w:val="22"/>
          <w:szCs w:val="22"/>
          <w:lang w:eastAsia="ar-SA"/>
        </w:rPr>
        <w:t>das Recht, bei</w:t>
      </w:r>
      <w:r w:rsidR="00797DCD">
        <w:rPr>
          <w:rFonts w:ascii="Arial" w:eastAsia="Times New Roman" w:hAnsi="Arial" w:cs="Arial"/>
          <w:color w:val="000000"/>
          <w:sz w:val="22"/>
          <w:szCs w:val="22"/>
          <w:lang w:eastAsia="ar-SA"/>
        </w:rPr>
        <w:t xml:space="preserve"> der Einsatzstelle </w:t>
      </w:r>
      <w:r w:rsidR="007D1CEE">
        <w:rPr>
          <w:rFonts w:ascii="Arial" w:eastAsia="Times New Roman" w:hAnsi="Arial" w:cs="Arial"/>
          <w:color w:val="000000"/>
          <w:sz w:val="22"/>
          <w:szCs w:val="22"/>
          <w:lang w:eastAsia="ar-SA"/>
        </w:rPr>
        <w:t>und dem FSJ-Träger</w:t>
      </w:r>
      <w:r w:rsidR="003E1F99" w:rsidRPr="003E1F99">
        <w:rPr>
          <w:rFonts w:ascii="Arial" w:eastAsia="Times New Roman" w:hAnsi="Arial" w:cs="Arial"/>
          <w:color w:val="000000"/>
          <w:sz w:val="22"/>
          <w:szCs w:val="22"/>
          <w:lang w:eastAsia="ar-SA"/>
        </w:rPr>
        <w:t xml:space="preserve"> Auskunft hinsichtlich der über </w:t>
      </w:r>
      <w:r>
        <w:rPr>
          <w:rFonts w:ascii="Arial" w:eastAsia="Times New Roman" w:hAnsi="Arial" w:cs="Arial"/>
          <w:color w:val="000000"/>
          <w:sz w:val="22"/>
          <w:szCs w:val="22"/>
          <w:lang w:eastAsia="ar-SA"/>
        </w:rPr>
        <w:t>sie/</w:t>
      </w:r>
      <w:r w:rsidR="007D1CEE">
        <w:rPr>
          <w:rFonts w:ascii="Arial" w:eastAsia="Times New Roman" w:hAnsi="Arial" w:cs="Arial"/>
          <w:color w:val="000000"/>
          <w:sz w:val="22"/>
          <w:szCs w:val="22"/>
          <w:lang w:eastAsia="ar-SA"/>
        </w:rPr>
        <w:t>ihn</w:t>
      </w:r>
      <w:r w:rsidR="003E1F99" w:rsidRPr="003E1F99">
        <w:rPr>
          <w:rFonts w:ascii="Arial" w:eastAsia="Times New Roman" w:hAnsi="Arial" w:cs="Arial"/>
          <w:color w:val="000000"/>
          <w:sz w:val="22"/>
          <w:szCs w:val="22"/>
          <w:lang w:eastAsia="ar-SA"/>
        </w:rPr>
        <w:t xml:space="preserve"> gespeicherten Daten zu verlangen.</w:t>
      </w:r>
    </w:p>
    <w:p w:rsidR="007D1CEE" w:rsidRDefault="003E1F99" w:rsidP="003E1F99">
      <w:pPr>
        <w:numPr>
          <w:ilvl w:val="0"/>
          <w:numId w:val="15"/>
        </w:numPr>
        <w:tabs>
          <w:tab w:val="left" w:pos="1134"/>
        </w:tabs>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 xml:space="preserve">Sollten </w:t>
      </w:r>
      <w:r w:rsidR="007D1CEE">
        <w:rPr>
          <w:rFonts w:ascii="Arial" w:eastAsia="Times New Roman" w:hAnsi="Arial" w:cs="Arial"/>
          <w:color w:val="000000"/>
          <w:sz w:val="22"/>
          <w:szCs w:val="22"/>
          <w:lang w:eastAsia="ar-SA"/>
        </w:rPr>
        <w:t>die</w:t>
      </w:r>
      <w:r w:rsidRPr="007D1CEE">
        <w:rPr>
          <w:rFonts w:ascii="Arial" w:eastAsia="Times New Roman" w:hAnsi="Arial" w:cs="Arial"/>
          <w:color w:val="000000"/>
          <w:sz w:val="22"/>
          <w:szCs w:val="22"/>
          <w:lang w:eastAsia="ar-SA"/>
        </w:rPr>
        <w:t xml:space="preserve"> personenbezogenen Daten unrichtig oder unvollständig sein, </w:t>
      </w:r>
      <w:r w:rsidR="00465C37">
        <w:rPr>
          <w:rFonts w:ascii="Arial" w:eastAsia="Times New Roman" w:hAnsi="Arial" w:cs="Arial"/>
          <w:color w:val="000000"/>
          <w:sz w:val="22"/>
          <w:szCs w:val="22"/>
          <w:lang w:eastAsia="ar-SA"/>
        </w:rPr>
        <w:t>hat die/</w:t>
      </w:r>
      <w:r w:rsidR="007D1CEE">
        <w:rPr>
          <w:rFonts w:ascii="Arial" w:eastAsia="Times New Roman" w:hAnsi="Arial" w:cs="Arial"/>
          <w:color w:val="000000"/>
          <w:sz w:val="22"/>
          <w:szCs w:val="22"/>
          <w:lang w:eastAsia="ar-SA"/>
        </w:rPr>
        <w:t>der Freiwillige</w:t>
      </w:r>
      <w:r w:rsidRPr="007D1CEE">
        <w:rPr>
          <w:rFonts w:ascii="Arial" w:eastAsia="Times New Roman" w:hAnsi="Arial" w:cs="Arial"/>
          <w:color w:val="000000"/>
          <w:sz w:val="22"/>
          <w:szCs w:val="22"/>
          <w:lang w:eastAsia="ar-SA"/>
        </w:rPr>
        <w:t xml:space="preserve"> ein Recht auf Berichtigung und Ergänzung.</w:t>
      </w:r>
    </w:p>
    <w:p w:rsidR="007D1CEE" w:rsidRDefault="003E1F99" w:rsidP="003E1F99">
      <w:pPr>
        <w:numPr>
          <w:ilvl w:val="0"/>
          <w:numId w:val="15"/>
        </w:numPr>
        <w:tabs>
          <w:tab w:val="left" w:pos="1134"/>
        </w:tabs>
        <w:autoSpaceDE w:val="0"/>
        <w:jc w:val="both"/>
        <w:rPr>
          <w:rFonts w:ascii="Arial" w:eastAsia="Times New Roman" w:hAnsi="Arial" w:cs="Arial"/>
          <w:color w:val="000000"/>
          <w:sz w:val="22"/>
          <w:szCs w:val="22"/>
          <w:lang w:eastAsia="ar-SA"/>
        </w:rPr>
      </w:pPr>
      <w:r w:rsidRPr="007D1CEE">
        <w:rPr>
          <w:rFonts w:ascii="Arial" w:eastAsia="Times New Roman" w:hAnsi="Arial" w:cs="Arial"/>
          <w:color w:val="000000"/>
          <w:sz w:val="22"/>
          <w:szCs w:val="22"/>
          <w:lang w:eastAsia="ar-SA"/>
        </w:rPr>
        <w:t>Bei Erfüllung der gesetzl</w:t>
      </w:r>
      <w:r w:rsidR="00465C37">
        <w:rPr>
          <w:rFonts w:ascii="Arial" w:eastAsia="Times New Roman" w:hAnsi="Arial" w:cs="Arial"/>
          <w:color w:val="000000"/>
          <w:sz w:val="22"/>
          <w:szCs w:val="22"/>
          <w:lang w:eastAsia="ar-SA"/>
        </w:rPr>
        <w:t>ichen Voraussetzungen kann die/</w:t>
      </w:r>
      <w:r w:rsidR="007D1CEE">
        <w:rPr>
          <w:rFonts w:ascii="Arial" w:eastAsia="Times New Roman" w:hAnsi="Arial" w:cs="Arial"/>
          <w:color w:val="000000"/>
          <w:sz w:val="22"/>
          <w:szCs w:val="22"/>
          <w:lang w:eastAsia="ar-SA"/>
        </w:rPr>
        <w:t>der Freiwillige</w:t>
      </w:r>
      <w:r w:rsidRPr="007D1CEE">
        <w:rPr>
          <w:rFonts w:ascii="Arial" w:eastAsia="Times New Roman" w:hAnsi="Arial" w:cs="Arial"/>
          <w:color w:val="000000"/>
          <w:sz w:val="22"/>
          <w:szCs w:val="22"/>
          <w:lang w:eastAsia="ar-SA"/>
        </w:rPr>
        <w:t xml:space="preserve"> eine Einschränkung der Verarbeitung </w:t>
      </w:r>
      <w:r w:rsidR="00465C37">
        <w:rPr>
          <w:rFonts w:ascii="Arial" w:eastAsia="Times New Roman" w:hAnsi="Arial" w:cs="Arial"/>
          <w:color w:val="000000"/>
          <w:sz w:val="22"/>
          <w:szCs w:val="22"/>
          <w:lang w:eastAsia="ar-SA"/>
        </w:rPr>
        <w:t>ihrer/</w:t>
      </w:r>
      <w:r w:rsidR="007D1CEE">
        <w:rPr>
          <w:rFonts w:ascii="Arial" w:eastAsia="Times New Roman" w:hAnsi="Arial" w:cs="Arial"/>
          <w:color w:val="000000"/>
          <w:sz w:val="22"/>
          <w:szCs w:val="22"/>
          <w:lang w:eastAsia="ar-SA"/>
        </w:rPr>
        <w:t>seiner</w:t>
      </w:r>
      <w:r w:rsidRPr="007D1CEE">
        <w:rPr>
          <w:rFonts w:ascii="Arial" w:eastAsia="Times New Roman" w:hAnsi="Arial" w:cs="Arial"/>
          <w:color w:val="000000"/>
          <w:sz w:val="22"/>
          <w:szCs w:val="22"/>
          <w:lang w:eastAsia="ar-SA"/>
        </w:rPr>
        <w:t xml:space="preserve"> Daten verlangen </w:t>
      </w:r>
      <w:r w:rsidR="00BA4D72">
        <w:rPr>
          <w:rFonts w:ascii="Arial" w:eastAsia="Times New Roman" w:hAnsi="Arial" w:cs="Arial"/>
          <w:color w:val="000000"/>
          <w:sz w:val="22"/>
          <w:szCs w:val="22"/>
          <w:lang w:eastAsia="ar-SA"/>
        </w:rPr>
        <w:t>oder der Verarbeitung gänzlich w</w:t>
      </w:r>
      <w:r w:rsidRPr="007D1CEE">
        <w:rPr>
          <w:rFonts w:ascii="Arial" w:eastAsia="Times New Roman" w:hAnsi="Arial" w:cs="Arial"/>
          <w:color w:val="000000"/>
          <w:sz w:val="22"/>
          <w:szCs w:val="22"/>
          <w:lang w:eastAsia="ar-SA"/>
        </w:rPr>
        <w:t>idersprechen.</w:t>
      </w:r>
    </w:p>
    <w:p w:rsidR="007D1CEE" w:rsidRDefault="00465C37" w:rsidP="003E1F99">
      <w:pPr>
        <w:numPr>
          <w:ilvl w:val="0"/>
          <w:numId w:val="15"/>
        </w:numPr>
        <w:tabs>
          <w:tab w:val="left" w:pos="1134"/>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w:t>
      </w:r>
      <w:r w:rsidR="007D1CEE">
        <w:rPr>
          <w:rFonts w:ascii="Arial" w:eastAsia="Times New Roman" w:hAnsi="Arial" w:cs="Arial"/>
          <w:color w:val="000000"/>
          <w:sz w:val="22"/>
          <w:szCs w:val="22"/>
          <w:lang w:eastAsia="ar-SA"/>
        </w:rPr>
        <w:t>Der Freiwillige kann</w:t>
      </w:r>
      <w:r w:rsidR="003E1F99" w:rsidRPr="007D1CEE">
        <w:rPr>
          <w:rFonts w:ascii="Arial" w:eastAsia="Times New Roman" w:hAnsi="Arial" w:cs="Arial"/>
          <w:color w:val="000000"/>
          <w:sz w:val="22"/>
          <w:szCs w:val="22"/>
          <w:lang w:eastAsia="ar-SA"/>
        </w:rPr>
        <w:t xml:space="preserve"> jederzeit die Löschung </w:t>
      </w:r>
      <w:r>
        <w:rPr>
          <w:rFonts w:ascii="Arial" w:eastAsia="Times New Roman" w:hAnsi="Arial" w:cs="Arial"/>
          <w:color w:val="000000"/>
          <w:sz w:val="22"/>
          <w:szCs w:val="22"/>
          <w:lang w:eastAsia="ar-SA"/>
        </w:rPr>
        <w:t>ihrer/</w:t>
      </w:r>
      <w:r w:rsidR="007D1CEE">
        <w:rPr>
          <w:rFonts w:ascii="Arial" w:eastAsia="Times New Roman" w:hAnsi="Arial" w:cs="Arial"/>
          <w:color w:val="000000"/>
          <w:sz w:val="22"/>
          <w:szCs w:val="22"/>
          <w:lang w:eastAsia="ar-SA"/>
        </w:rPr>
        <w:t>seiner</w:t>
      </w:r>
      <w:r w:rsidR="003E1F99" w:rsidRPr="007D1CEE">
        <w:rPr>
          <w:rFonts w:ascii="Arial" w:eastAsia="Times New Roman" w:hAnsi="Arial" w:cs="Arial"/>
          <w:color w:val="000000"/>
          <w:sz w:val="22"/>
          <w:szCs w:val="22"/>
          <w:lang w:eastAsia="ar-SA"/>
        </w:rPr>
        <w:t xml:space="preserve"> Daten verlangen, sofern </w:t>
      </w:r>
      <w:r w:rsidR="00797DCD">
        <w:rPr>
          <w:rFonts w:ascii="Arial" w:eastAsia="Times New Roman" w:hAnsi="Arial" w:cs="Arial"/>
          <w:color w:val="000000"/>
          <w:sz w:val="22"/>
          <w:szCs w:val="22"/>
          <w:lang w:eastAsia="ar-SA"/>
        </w:rPr>
        <w:t xml:space="preserve">die Einsatzstelle </w:t>
      </w:r>
      <w:r>
        <w:rPr>
          <w:rFonts w:ascii="Arial" w:eastAsia="Times New Roman" w:hAnsi="Arial" w:cs="Arial"/>
          <w:color w:val="000000"/>
          <w:sz w:val="22"/>
          <w:szCs w:val="22"/>
          <w:lang w:eastAsia="ar-SA"/>
        </w:rPr>
        <w:t>und/</w:t>
      </w:r>
      <w:r w:rsidR="007D1CEE">
        <w:rPr>
          <w:rFonts w:ascii="Arial" w:eastAsia="Times New Roman" w:hAnsi="Arial" w:cs="Arial"/>
          <w:color w:val="000000"/>
          <w:sz w:val="22"/>
          <w:szCs w:val="22"/>
          <w:lang w:eastAsia="ar-SA"/>
        </w:rPr>
        <w:t>oder der FSJ-Träger</w:t>
      </w:r>
      <w:r w:rsidR="003E1F99" w:rsidRPr="007D1CEE">
        <w:rPr>
          <w:rFonts w:ascii="Arial" w:eastAsia="Times New Roman" w:hAnsi="Arial" w:cs="Arial"/>
          <w:color w:val="000000"/>
          <w:sz w:val="22"/>
          <w:szCs w:val="22"/>
          <w:lang w:eastAsia="ar-SA"/>
        </w:rPr>
        <w:t xml:space="preserve"> nicht rechtlich zur weiteren Verarbeitung </w:t>
      </w:r>
      <w:r>
        <w:rPr>
          <w:rFonts w:ascii="Arial" w:eastAsia="Times New Roman" w:hAnsi="Arial" w:cs="Arial"/>
          <w:color w:val="000000"/>
          <w:sz w:val="22"/>
          <w:szCs w:val="22"/>
          <w:lang w:eastAsia="ar-SA"/>
        </w:rPr>
        <w:t>ihrer/</w:t>
      </w:r>
      <w:r w:rsidR="007D1CEE">
        <w:rPr>
          <w:rFonts w:ascii="Arial" w:eastAsia="Times New Roman" w:hAnsi="Arial" w:cs="Arial"/>
          <w:color w:val="000000"/>
          <w:sz w:val="22"/>
          <w:szCs w:val="22"/>
          <w:lang w:eastAsia="ar-SA"/>
        </w:rPr>
        <w:t>seiner</w:t>
      </w:r>
      <w:r w:rsidR="003E1F99" w:rsidRPr="007D1CEE">
        <w:rPr>
          <w:rFonts w:ascii="Arial" w:eastAsia="Times New Roman" w:hAnsi="Arial" w:cs="Arial"/>
          <w:color w:val="000000"/>
          <w:sz w:val="22"/>
          <w:szCs w:val="22"/>
          <w:lang w:eastAsia="ar-SA"/>
        </w:rPr>
        <w:t xml:space="preserve"> Daten verpflichtet </w:t>
      </w:r>
      <w:r w:rsidR="007D1CEE">
        <w:rPr>
          <w:rFonts w:ascii="Arial" w:eastAsia="Times New Roman" w:hAnsi="Arial" w:cs="Arial"/>
          <w:color w:val="000000"/>
          <w:sz w:val="22"/>
          <w:szCs w:val="22"/>
          <w:lang w:eastAsia="ar-SA"/>
        </w:rPr>
        <w:t>ist. Die Löschung i</w:t>
      </w:r>
      <w:r w:rsidR="003E1F99" w:rsidRPr="007D1CEE">
        <w:rPr>
          <w:rFonts w:ascii="Arial" w:eastAsia="Times New Roman" w:hAnsi="Arial" w:cs="Arial"/>
          <w:color w:val="000000"/>
          <w:sz w:val="22"/>
          <w:szCs w:val="22"/>
          <w:lang w:eastAsia="ar-SA"/>
        </w:rPr>
        <w:t>hrer</w:t>
      </w:r>
      <w:r>
        <w:rPr>
          <w:rFonts w:ascii="Arial" w:eastAsia="Times New Roman" w:hAnsi="Arial" w:cs="Arial"/>
          <w:color w:val="000000"/>
          <w:sz w:val="22"/>
          <w:szCs w:val="22"/>
          <w:lang w:eastAsia="ar-SA"/>
        </w:rPr>
        <w:t>/</w:t>
      </w:r>
      <w:r w:rsidR="007D1CEE">
        <w:rPr>
          <w:rFonts w:ascii="Arial" w:eastAsia="Times New Roman" w:hAnsi="Arial" w:cs="Arial"/>
          <w:color w:val="000000"/>
          <w:sz w:val="22"/>
          <w:szCs w:val="22"/>
          <w:lang w:eastAsia="ar-SA"/>
        </w:rPr>
        <w:t>seiner</w:t>
      </w:r>
      <w:r w:rsidR="003E1F99" w:rsidRPr="007D1CEE">
        <w:rPr>
          <w:rFonts w:ascii="Arial" w:eastAsia="Times New Roman" w:hAnsi="Arial" w:cs="Arial"/>
          <w:color w:val="000000"/>
          <w:sz w:val="22"/>
          <w:szCs w:val="22"/>
          <w:lang w:eastAsia="ar-SA"/>
        </w:rPr>
        <w:t xml:space="preserve"> Daten kann zur Folge haben, dass das FSJ nicht fortgeführt werden kann. </w:t>
      </w:r>
    </w:p>
    <w:p w:rsidR="007D1CEE" w:rsidRDefault="00465C37" w:rsidP="003E1F99">
      <w:pPr>
        <w:numPr>
          <w:ilvl w:val="0"/>
          <w:numId w:val="15"/>
        </w:numPr>
        <w:tabs>
          <w:tab w:val="left" w:pos="1134"/>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Die/</w:t>
      </w:r>
      <w:r w:rsidR="007D1CEE">
        <w:rPr>
          <w:rFonts w:ascii="Arial" w:eastAsia="Times New Roman" w:hAnsi="Arial" w:cs="Arial"/>
          <w:color w:val="000000"/>
          <w:sz w:val="22"/>
          <w:szCs w:val="22"/>
          <w:lang w:eastAsia="ar-SA"/>
        </w:rPr>
        <w:t xml:space="preserve">Der Freiwillige </w:t>
      </w:r>
      <w:r w:rsidR="003E1F99" w:rsidRPr="007D1CEE">
        <w:rPr>
          <w:rFonts w:ascii="Arial" w:eastAsia="Times New Roman" w:hAnsi="Arial" w:cs="Arial"/>
          <w:color w:val="000000"/>
          <w:sz w:val="22"/>
          <w:szCs w:val="22"/>
          <w:lang w:eastAsia="ar-SA"/>
        </w:rPr>
        <w:t>ha</w:t>
      </w:r>
      <w:r w:rsidR="007D1CEE">
        <w:rPr>
          <w:rFonts w:ascii="Arial" w:eastAsia="Times New Roman" w:hAnsi="Arial" w:cs="Arial"/>
          <w:color w:val="000000"/>
          <w:sz w:val="22"/>
          <w:szCs w:val="22"/>
          <w:lang w:eastAsia="ar-SA"/>
        </w:rPr>
        <w:t>t</w:t>
      </w:r>
      <w:r w:rsidR="003E1F99" w:rsidRPr="007D1CEE">
        <w:rPr>
          <w:rFonts w:ascii="Arial" w:eastAsia="Times New Roman" w:hAnsi="Arial" w:cs="Arial"/>
          <w:color w:val="000000"/>
          <w:sz w:val="22"/>
          <w:szCs w:val="22"/>
          <w:lang w:eastAsia="ar-SA"/>
        </w:rPr>
        <w:t xml:space="preserve"> ein Recht auf Übertragung der von </w:t>
      </w:r>
      <w:r>
        <w:rPr>
          <w:rFonts w:ascii="Arial" w:eastAsia="Times New Roman" w:hAnsi="Arial" w:cs="Arial"/>
          <w:color w:val="000000"/>
          <w:sz w:val="22"/>
          <w:szCs w:val="22"/>
          <w:lang w:eastAsia="ar-SA"/>
        </w:rPr>
        <w:t>ihr/</w:t>
      </w:r>
      <w:r w:rsidR="007D1CEE">
        <w:rPr>
          <w:rFonts w:ascii="Arial" w:eastAsia="Times New Roman" w:hAnsi="Arial" w:cs="Arial"/>
          <w:color w:val="000000"/>
          <w:sz w:val="22"/>
          <w:szCs w:val="22"/>
          <w:lang w:eastAsia="ar-SA"/>
        </w:rPr>
        <w:t>ihm</w:t>
      </w:r>
      <w:r w:rsidR="003E1F99" w:rsidRPr="007D1CEE">
        <w:rPr>
          <w:rFonts w:ascii="Arial" w:eastAsia="Times New Roman" w:hAnsi="Arial" w:cs="Arial"/>
          <w:color w:val="000000"/>
          <w:sz w:val="22"/>
          <w:szCs w:val="22"/>
          <w:lang w:eastAsia="ar-SA"/>
        </w:rPr>
        <w:t xml:space="preserve"> bereitgestellten Daten, sofern dadurch nicht die Rechte und Freiheiten anderer Personen beeinträchtigt werden.</w:t>
      </w:r>
    </w:p>
    <w:p w:rsidR="003E1F99" w:rsidRPr="007D1CEE" w:rsidRDefault="00465C37" w:rsidP="003E1F99">
      <w:pPr>
        <w:numPr>
          <w:ilvl w:val="0"/>
          <w:numId w:val="15"/>
        </w:numPr>
        <w:tabs>
          <w:tab w:val="left" w:pos="1134"/>
        </w:tabs>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Sollte die/</w:t>
      </w:r>
      <w:r w:rsidR="007D1CEE">
        <w:rPr>
          <w:rFonts w:ascii="Arial" w:eastAsia="Times New Roman" w:hAnsi="Arial" w:cs="Arial"/>
          <w:color w:val="000000"/>
          <w:sz w:val="22"/>
          <w:szCs w:val="22"/>
          <w:lang w:eastAsia="ar-SA"/>
        </w:rPr>
        <w:t xml:space="preserve">der Freiwillige </w:t>
      </w:r>
      <w:r w:rsidR="003E1F99" w:rsidRPr="007D1CEE">
        <w:rPr>
          <w:rFonts w:ascii="Arial" w:eastAsia="Times New Roman" w:hAnsi="Arial" w:cs="Arial"/>
          <w:color w:val="000000"/>
          <w:sz w:val="22"/>
          <w:szCs w:val="22"/>
          <w:lang w:eastAsia="ar-SA"/>
        </w:rPr>
        <w:t>der Ansic</w:t>
      </w:r>
      <w:r w:rsidR="007D1CEE">
        <w:rPr>
          <w:rFonts w:ascii="Arial" w:eastAsia="Times New Roman" w:hAnsi="Arial" w:cs="Arial"/>
          <w:color w:val="000000"/>
          <w:sz w:val="22"/>
          <w:szCs w:val="22"/>
          <w:lang w:eastAsia="ar-SA"/>
        </w:rPr>
        <w:t>ht sein, dass die Verarbeitung i</w:t>
      </w:r>
      <w:r w:rsidR="003E1F99" w:rsidRPr="007D1CEE">
        <w:rPr>
          <w:rFonts w:ascii="Arial" w:eastAsia="Times New Roman" w:hAnsi="Arial" w:cs="Arial"/>
          <w:color w:val="000000"/>
          <w:sz w:val="22"/>
          <w:szCs w:val="22"/>
          <w:lang w:eastAsia="ar-SA"/>
        </w:rPr>
        <w:t>hrer</w:t>
      </w:r>
      <w:r>
        <w:rPr>
          <w:rFonts w:ascii="Arial" w:eastAsia="Times New Roman" w:hAnsi="Arial" w:cs="Arial"/>
          <w:color w:val="000000"/>
          <w:sz w:val="22"/>
          <w:szCs w:val="22"/>
          <w:lang w:eastAsia="ar-SA"/>
        </w:rPr>
        <w:t>/</w:t>
      </w:r>
      <w:r w:rsidR="007D1CEE">
        <w:rPr>
          <w:rFonts w:ascii="Arial" w:eastAsia="Times New Roman" w:hAnsi="Arial" w:cs="Arial"/>
          <w:color w:val="000000"/>
          <w:sz w:val="22"/>
          <w:szCs w:val="22"/>
          <w:lang w:eastAsia="ar-SA"/>
        </w:rPr>
        <w:t>seiner</w:t>
      </w:r>
      <w:r w:rsidR="003E1F99" w:rsidRPr="007D1CEE">
        <w:rPr>
          <w:rFonts w:ascii="Arial" w:eastAsia="Times New Roman" w:hAnsi="Arial" w:cs="Arial"/>
          <w:color w:val="000000"/>
          <w:sz w:val="22"/>
          <w:szCs w:val="22"/>
          <w:lang w:eastAsia="ar-SA"/>
        </w:rPr>
        <w:t xml:space="preserve"> Daten gegen </w:t>
      </w:r>
      <w:r w:rsidR="003E1F99" w:rsidRPr="007D1CEE">
        <w:rPr>
          <w:rFonts w:ascii="Arial" w:eastAsia="Times New Roman" w:hAnsi="Arial" w:cs="Arial"/>
          <w:color w:val="000000"/>
          <w:sz w:val="22"/>
          <w:szCs w:val="22"/>
          <w:lang w:eastAsia="ar-SA"/>
        </w:rPr>
        <w:lastRenderedPageBreak/>
        <w:t>gel</w:t>
      </w:r>
      <w:r w:rsidR="007D1CEE">
        <w:rPr>
          <w:rFonts w:ascii="Arial" w:eastAsia="Times New Roman" w:hAnsi="Arial" w:cs="Arial"/>
          <w:color w:val="000000"/>
          <w:sz w:val="22"/>
          <w:szCs w:val="22"/>
          <w:lang w:eastAsia="ar-SA"/>
        </w:rPr>
        <w:t>te</w:t>
      </w:r>
      <w:r>
        <w:rPr>
          <w:rFonts w:ascii="Arial" w:eastAsia="Times New Roman" w:hAnsi="Arial" w:cs="Arial"/>
          <w:color w:val="000000"/>
          <w:sz w:val="22"/>
          <w:szCs w:val="22"/>
          <w:lang w:eastAsia="ar-SA"/>
        </w:rPr>
        <w:t>ndes Recht verstößt, so hat er/</w:t>
      </w:r>
      <w:r w:rsidR="007D1CEE">
        <w:rPr>
          <w:rFonts w:ascii="Arial" w:eastAsia="Times New Roman" w:hAnsi="Arial" w:cs="Arial"/>
          <w:color w:val="000000"/>
          <w:sz w:val="22"/>
          <w:szCs w:val="22"/>
          <w:lang w:eastAsia="ar-SA"/>
        </w:rPr>
        <w:t>sie</w:t>
      </w:r>
      <w:r w:rsidR="003E1F99" w:rsidRPr="007D1CEE">
        <w:rPr>
          <w:rFonts w:ascii="Arial" w:eastAsia="Times New Roman" w:hAnsi="Arial" w:cs="Arial"/>
          <w:color w:val="000000"/>
          <w:sz w:val="22"/>
          <w:szCs w:val="22"/>
          <w:lang w:eastAsia="ar-SA"/>
        </w:rPr>
        <w:t xml:space="preserve"> die Möglichkeit, bei einer zuständigen Aufsichtsbehörde (z. B. Landesbeauftragte*r für den Datenschutz) Beschwerde einzulegen.</w:t>
      </w:r>
    </w:p>
    <w:p w:rsidR="008820CC" w:rsidRPr="00A17519" w:rsidRDefault="008820CC" w:rsidP="00A17519">
      <w:pPr>
        <w:tabs>
          <w:tab w:val="left" w:pos="1134"/>
        </w:tabs>
        <w:autoSpaceDE w:val="0"/>
        <w:jc w:val="both"/>
        <w:rPr>
          <w:rFonts w:ascii="Arial" w:eastAsia="Times New Roman" w:hAnsi="Arial" w:cs="Arial"/>
          <w:color w:val="000000"/>
          <w:sz w:val="22"/>
          <w:szCs w:val="22"/>
          <w:lang w:eastAsia="ar-SA"/>
        </w:rPr>
      </w:pPr>
    </w:p>
    <w:p w:rsidR="008820CC" w:rsidRDefault="008820CC" w:rsidP="009B427D">
      <w:pPr>
        <w:pStyle w:val="Listenabsatz"/>
        <w:numPr>
          <w:ilvl w:val="0"/>
          <w:numId w:val="16"/>
        </w:numPr>
        <w:tabs>
          <w:tab w:val="clear" w:pos="720"/>
          <w:tab w:val="num" w:pos="426"/>
          <w:tab w:val="left" w:pos="1134"/>
        </w:tabs>
        <w:autoSpaceDE w:val="0"/>
        <w:ind w:left="426" w:hanging="426"/>
        <w:jc w:val="both"/>
        <w:rPr>
          <w:rFonts w:ascii="Arial" w:eastAsia="Times New Roman" w:hAnsi="Arial" w:cs="Arial"/>
          <w:b/>
          <w:bCs/>
          <w:color w:val="000000"/>
          <w:sz w:val="22"/>
          <w:szCs w:val="22"/>
          <w:lang w:eastAsia="ar-SA"/>
        </w:rPr>
      </w:pPr>
      <w:r w:rsidRPr="008820CC">
        <w:rPr>
          <w:rFonts w:ascii="Arial" w:eastAsia="Times New Roman" w:hAnsi="Arial" w:cs="Arial"/>
          <w:b/>
          <w:bCs/>
          <w:color w:val="000000"/>
          <w:sz w:val="22"/>
          <w:szCs w:val="22"/>
          <w:lang w:eastAsia="ar-SA"/>
        </w:rPr>
        <w:t>Mitgliedschaft im Lande</w:t>
      </w:r>
      <w:r>
        <w:rPr>
          <w:rFonts w:ascii="Arial" w:eastAsia="Times New Roman" w:hAnsi="Arial" w:cs="Arial"/>
          <w:b/>
          <w:bCs/>
          <w:color w:val="000000"/>
          <w:sz w:val="22"/>
          <w:szCs w:val="22"/>
          <w:lang w:eastAsia="ar-SA"/>
        </w:rPr>
        <w:t>sjugendwerk der AWO S</w:t>
      </w:r>
      <w:r w:rsidRPr="008820CC">
        <w:rPr>
          <w:rFonts w:ascii="Arial" w:eastAsia="Times New Roman" w:hAnsi="Arial" w:cs="Arial"/>
          <w:b/>
          <w:bCs/>
          <w:color w:val="000000"/>
          <w:sz w:val="22"/>
          <w:szCs w:val="22"/>
          <w:lang w:eastAsia="ar-SA"/>
        </w:rPr>
        <w:t>a</w:t>
      </w:r>
      <w:r>
        <w:rPr>
          <w:rFonts w:ascii="Arial" w:eastAsia="Times New Roman" w:hAnsi="Arial" w:cs="Arial"/>
          <w:b/>
          <w:bCs/>
          <w:color w:val="000000"/>
          <w:sz w:val="22"/>
          <w:szCs w:val="22"/>
          <w:lang w:eastAsia="ar-SA"/>
        </w:rPr>
        <w:t>c</w:t>
      </w:r>
      <w:r w:rsidRPr="008820CC">
        <w:rPr>
          <w:rFonts w:ascii="Arial" w:eastAsia="Times New Roman" w:hAnsi="Arial" w:cs="Arial"/>
          <w:b/>
          <w:bCs/>
          <w:color w:val="000000"/>
          <w:sz w:val="22"/>
          <w:szCs w:val="22"/>
          <w:lang w:eastAsia="ar-SA"/>
        </w:rPr>
        <w:t>hsen-Anhalt e.V.</w:t>
      </w:r>
    </w:p>
    <w:p w:rsidR="008820CC" w:rsidRPr="008820CC" w:rsidRDefault="008820CC" w:rsidP="008820CC">
      <w:pPr>
        <w:widowControl/>
        <w:suppressAutoHyphens w:val="0"/>
        <w:jc w:val="both"/>
        <w:rPr>
          <w:rFonts w:ascii="Arial" w:eastAsia="Times New Roman" w:hAnsi="Arial" w:cs="Arial"/>
          <w:kern w:val="0"/>
          <w:sz w:val="22"/>
          <w:szCs w:val="22"/>
        </w:rPr>
      </w:pPr>
      <w:r w:rsidRPr="008820CC">
        <w:rPr>
          <w:rFonts w:ascii="Arial" w:eastAsia="Times New Roman" w:hAnsi="Arial" w:cs="Arial"/>
          <w:kern w:val="0"/>
          <w:sz w:val="22"/>
          <w:szCs w:val="22"/>
        </w:rPr>
        <w:t xml:space="preserve">Mit Beginn </w:t>
      </w:r>
      <w:r>
        <w:rPr>
          <w:rFonts w:ascii="Arial" w:eastAsia="Times New Roman" w:hAnsi="Arial" w:cs="Arial"/>
          <w:kern w:val="0"/>
          <w:sz w:val="22"/>
          <w:szCs w:val="22"/>
        </w:rPr>
        <w:t>des</w:t>
      </w:r>
      <w:r w:rsidRPr="008820CC">
        <w:rPr>
          <w:rFonts w:ascii="Arial" w:eastAsia="Times New Roman" w:hAnsi="Arial" w:cs="Arial"/>
          <w:kern w:val="0"/>
          <w:sz w:val="22"/>
          <w:szCs w:val="22"/>
        </w:rPr>
        <w:t xml:space="preserve"> FSJ w</w:t>
      </w:r>
      <w:r>
        <w:rPr>
          <w:rFonts w:ascii="Arial" w:eastAsia="Times New Roman" w:hAnsi="Arial" w:cs="Arial"/>
          <w:kern w:val="0"/>
          <w:sz w:val="22"/>
          <w:szCs w:val="22"/>
        </w:rPr>
        <w:t>ird</w:t>
      </w:r>
      <w:r w:rsidRPr="008820CC">
        <w:rPr>
          <w:rFonts w:ascii="Arial" w:eastAsia="Times New Roman" w:hAnsi="Arial" w:cs="Arial"/>
          <w:kern w:val="0"/>
          <w:sz w:val="22"/>
          <w:szCs w:val="22"/>
        </w:rPr>
        <w:t xml:space="preserve"> </w:t>
      </w:r>
      <w:r>
        <w:rPr>
          <w:rFonts w:ascii="Arial" w:eastAsia="Times New Roman" w:hAnsi="Arial" w:cs="Arial"/>
          <w:kern w:val="0"/>
          <w:sz w:val="22"/>
          <w:szCs w:val="22"/>
        </w:rPr>
        <w:t>der/die Freiwillige</w:t>
      </w:r>
      <w:r w:rsidRPr="008820CC">
        <w:rPr>
          <w:rFonts w:ascii="Arial" w:eastAsia="Times New Roman" w:hAnsi="Arial" w:cs="Arial"/>
          <w:kern w:val="0"/>
          <w:sz w:val="22"/>
          <w:szCs w:val="22"/>
        </w:rPr>
        <w:t xml:space="preserve"> Mitglied des Landesjugendwerkes der AWO Sachsen-Anhalt e.V. Die Mitgliedschaft ist kostenlos.</w:t>
      </w:r>
      <w:r w:rsidR="007A7752">
        <w:rPr>
          <w:rFonts w:ascii="Arial" w:eastAsia="Times New Roman" w:hAnsi="Arial" w:cs="Arial"/>
          <w:kern w:val="0"/>
          <w:sz w:val="22"/>
          <w:szCs w:val="22"/>
        </w:rPr>
        <w:t xml:space="preserve"> Das Landesj</w:t>
      </w:r>
      <w:r>
        <w:rPr>
          <w:rFonts w:ascii="Arial" w:eastAsia="Times New Roman" w:hAnsi="Arial" w:cs="Arial"/>
          <w:kern w:val="0"/>
          <w:sz w:val="22"/>
          <w:szCs w:val="22"/>
        </w:rPr>
        <w:t xml:space="preserve">ugendwerk </w:t>
      </w:r>
      <w:r w:rsidR="007A7752">
        <w:rPr>
          <w:rFonts w:ascii="Arial" w:eastAsia="Times New Roman" w:hAnsi="Arial" w:cs="Arial"/>
          <w:kern w:val="0"/>
          <w:sz w:val="22"/>
          <w:szCs w:val="22"/>
        </w:rPr>
        <w:t xml:space="preserve">der AWO Sachsen-Anhalt e.V. </w:t>
      </w:r>
      <w:r>
        <w:rPr>
          <w:rFonts w:ascii="Arial" w:eastAsia="Times New Roman" w:hAnsi="Arial" w:cs="Arial"/>
          <w:kern w:val="0"/>
          <w:sz w:val="22"/>
          <w:szCs w:val="22"/>
        </w:rPr>
        <w:t xml:space="preserve">informiert die/den Freiwillige*n </w:t>
      </w:r>
      <w:r w:rsidRPr="008820CC">
        <w:rPr>
          <w:rFonts w:ascii="Arial" w:eastAsia="Times New Roman" w:hAnsi="Arial" w:cs="Arial"/>
          <w:kern w:val="0"/>
          <w:sz w:val="22"/>
          <w:szCs w:val="22"/>
        </w:rPr>
        <w:t xml:space="preserve">regelmäßig über seine Angebote und Aktivitäten. </w:t>
      </w:r>
      <w:r>
        <w:rPr>
          <w:rFonts w:ascii="Arial" w:eastAsia="Times New Roman" w:hAnsi="Arial" w:cs="Arial"/>
          <w:kern w:val="0"/>
          <w:sz w:val="22"/>
          <w:szCs w:val="22"/>
        </w:rPr>
        <w:t>Die</w:t>
      </w:r>
      <w:r w:rsidRPr="008820CC">
        <w:rPr>
          <w:rFonts w:ascii="Arial" w:eastAsia="Times New Roman" w:hAnsi="Arial" w:cs="Arial"/>
          <w:kern w:val="0"/>
          <w:sz w:val="22"/>
          <w:szCs w:val="22"/>
        </w:rPr>
        <w:t xml:space="preserve"> Kontaktdaten </w:t>
      </w:r>
      <w:r>
        <w:rPr>
          <w:rFonts w:ascii="Arial" w:eastAsia="Times New Roman" w:hAnsi="Arial" w:cs="Arial"/>
          <w:kern w:val="0"/>
          <w:sz w:val="22"/>
          <w:szCs w:val="22"/>
        </w:rPr>
        <w:t xml:space="preserve">der/des Freiwilligen </w:t>
      </w:r>
      <w:r w:rsidRPr="008820CC">
        <w:rPr>
          <w:rFonts w:ascii="Arial" w:eastAsia="Times New Roman" w:hAnsi="Arial" w:cs="Arial"/>
          <w:kern w:val="0"/>
          <w:sz w:val="22"/>
          <w:szCs w:val="22"/>
        </w:rPr>
        <w:t xml:space="preserve">für die Mitgliedschaft im </w:t>
      </w:r>
      <w:r w:rsidR="007A7752">
        <w:rPr>
          <w:rFonts w:ascii="Arial" w:eastAsia="Times New Roman" w:hAnsi="Arial" w:cs="Arial"/>
          <w:kern w:val="0"/>
          <w:sz w:val="22"/>
          <w:szCs w:val="22"/>
        </w:rPr>
        <w:t xml:space="preserve">Landesjugendwerk der AWO Sachsen-Anhalt e.V. </w:t>
      </w:r>
      <w:r w:rsidRPr="008820CC">
        <w:rPr>
          <w:rFonts w:ascii="Arial" w:eastAsia="Times New Roman" w:hAnsi="Arial" w:cs="Arial"/>
          <w:kern w:val="0"/>
          <w:sz w:val="22"/>
          <w:szCs w:val="22"/>
        </w:rPr>
        <w:t xml:space="preserve">werden in der Mitgliederdatei gespeichert, nur zu diesem Zwecke genutzt und nicht weitergegeben.  </w:t>
      </w:r>
    </w:p>
    <w:p w:rsidR="008820CC" w:rsidRDefault="008820CC" w:rsidP="00731A95">
      <w:pPr>
        <w:widowControl/>
        <w:suppressAutoHyphens w:val="0"/>
        <w:ind w:left="1071" w:hanging="351"/>
        <w:jc w:val="both"/>
        <w:outlineLvl w:val="0"/>
        <w:rPr>
          <w:rFonts w:ascii="Arial" w:eastAsia="Times New Roman" w:hAnsi="Arial" w:cs="Arial"/>
          <w:kern w:val="0"/>
          <w:sz w:val="22"/>
          <w:szCs w:val="22"/>
        </w:rPr>
      </w:pPr>
      <w:r w:rsidRPr="007A7752">
        <w:rPr>
          <w:rFonts w:ascii="Arial Unicode MS" w:eastAsia="Arial Unicode MS" w:hAnsi="Arial Unicode MS" w:cs="Arial Unicode MS" w:hint="eastAsia"/>
          <w:b/>
          <w:kern w:val="0"/>
          <w:sz w:val="22"/>
          <w:szCs w:val="22"/>
        </w:rPr>
        <w:t>☐</w:t>
      </w:r>
      <w:r>
        <w:rPr>
          <w:rFonts w:ascii="Arial" w:eastAsia="Times New Roman" w:hAnsi="Arial" w:cs="Arial"/>
          <w:kern w:val="0"/>
          <w:sz w:val="22"/>
          <w:szCs w:val="22"/>
        </w:rPr>
        <w:tab/>
      </w:r>
      <w:r w:rsidR="007A7752">
        <w:rPr>
          <w:rFonts w:ascii="Arial" w:eastAsia="Times New Roman" w:hAnsi="Arial" w:cs="Arial"/>
          <w:kern w:val="0"/>
          <w:sz w:val="22"/>
          <w:szCs w:val="22"/>
        </w:rPr>
        <w:t xml:space="preserve">Die/Der Freiwillige </w:t>
      </w:r>
      <w:r w:rsidRPr="008820CC">
        <w:rPr>
          <w:rFonts w:ascii="Arial" w:eastAsia="Times New Roman" w:hAnsi="Arial" w:cs="Arial"/>
          <w:kern w:val="0"/>
          <w:sz w:val="22"/>
          <w:szCs w:val="22"/>
        </w:rPr>
        <w:t>möchte</w:t>
      </w:r>
      <w:r w:rsidRPr="007A7752">
        <w:rPr>
          <w:rFonts w:ascii="Arial" w:eastAsia="Times New Roman" w:hAnsi="Arial" w:cs="Arial"/>
          <w:b/>
          <w:kern w:val="0"/>
          <w:sz w:val="22"/>
          <w:szCs w:val="22"/>
        </w:rPr>
        <w:t xml:space="preserve"> NICHT</w:t>
      </w:r>
      <w:r w:rsidR="007A7752">
        <w:rPr>
          <w:rFonts w:ascii="Arial" w:eastAsia="Times New Roman" w:hAnsi="Arial" w:cs="Arial"/>
          <w:kern w:val="0"/>
          <w:sz w:val="22"/>
          <w:szCs w:val="22"/>
        </w:rPr>
        <w:t xml:space="preserve"> Mitglied im Landesj</w:t>
      </w:r>
      <w:r w:rsidRPr="008820CC">
        <w:rPr>
          <w:rFonts w:ascii="Arial" w:eastAsia="Times New Roman" w:hAnsi="Arial" w:cs="Arial"/>
          <w:kern w:val="0"/>
          <w:sz w:val="22"/>
          <w:szCs w:val="22"/>
        </w:rPr>
        <w:t xml:space="preserve">ugendwerk </w:t>
      </w:r>
      <w:r w:rsidR="007A7752">
        <w:rPr>
          <w:rFonts w:ascii="Arial" w:eastAsia="Times New Roman" w:hAnsi="Arial" w:cs="Arial"/>
          <w:kern w:val="0"/>
          <w:sz w:val="22"/>
          <w:szCs w:val="22"/>
        </w:rPr>
        <w:t xml:space="preserve">der AWO Sachsen-Anhalt e.V. </w:t>
      </w:r>
      <w:r w:rsidRPr="008820CC">
        <w:rPr>
          <w:rFonts w:ascii="Arial" w:eastAsia="Times New Roman" w:hAnsi="Arial" w:cs="Arial"/>
          <w:kern w:val="0"/>
          <w:sz w:val="22"/>
          <w:szCs w:val="22"/>
        </w:rPr>
        <w:t>werden.</w:t>
      </w:r>
    </w:p>
    <w:p w:rsidR="008820CC" w:rsidRPr="008820CC" w:rsidRDefault="008820CC" w:rsidP="008820CC">
      <w:pPr>
        <w:widowControl/>
        <w:suppressAutoHyphens w:val="0"/>
        <w:outlineLvl w:val="0"/>
        <w:rPr>
          <w:rFonts w:ascii="Arial" w:eastAsia="Times New Roman" w:hAnsi="Arial" w:cs="Arial"/>
          <w:kern w:val="0"/>
          <w:sz w:val="22"/>
          <w:szCs w:val="22"/>
        </w:rPr>
      </w:pPr>
    </w:p>
    <w:p w:rsidR="00291E62" w:rsidRPr="008820CC" w:rsidRDefault="00610664" w:rsidP="00CD4034">
      <w:pPr>
        <w:pStyle w:val="Listenabsatz"/>
        <w:numPr>
          <w:ilvl w:val="0"/>
          <w:numId w:val="16"/>
        </w:numPr>
        <w:tabs>
          <w:tab w:val="clear" w:pos="720"/>
          <w:tab w:val="num" w:pos="426"/>
          <w:tab w:val="left" w:pos="1134"/>
        </w:tabs>
        <w:autoSpaceDE w:val="0"/>
        <w:ind w:left="426" w:hanging="426"/>
        <w:jc w:val="both"/>
        <w:rPr>
          <w:rFonts w:ascii="Arial" w:eastAsia="Times New Roman" w:hAnsi="Arial" w:cs="Arial"/>
          <w:b/>
          <w:bCs/>
          <w:color w:val="000000"/>
          <w:sz w:val="22"/>
          <w:szCs w:val="22"/>
          <w:lang w:eastAsia="ar-SA"/>
        </w:rPr>
      </w:pPr>
      <w:r w:rsidRPr="008820CC">
        <w:rPr>
          <w:rFonts w:ascii="Arial" w:eastAsia="Times New Roman" w:hAnsi="Arial" w:cs="Arial"/>
          <w:b/>
          <w:bCs/>
          <w:color w:val="000000"/>
          <w:sz w:val="22"/>
          <w:szCs w:val="22"/>
          <w:lang w:eastAsia="ar-SA"/>
        </w:rPr>
        <w:t>Schlussbestimmung</w:t>
      </w:r>
    </w:p>
    <w:p w:rsidR="00291E62" w:rsidRDefault="00291E62">
      <w:pPr>
        <w:autoSpaceDE w:val="0"/>
        <w:jc w:val="both"/>
        <w:rPr>
          <w:rFonts w:ascii="Arial" w:eastAsia="Times New Roman" w:hAnsi="Arial" w:cs="Arial"/>
          <w:color w:val="000000"/>
          <w:sz w:val="22"/>
          <w:szCs w:val="22"/>
          <w:lang w:eastAsia="ar-SA"/>
        </w:rPr>
      </w:pPr>
      <w:r>
        <w:rPr>
          <w:rFonts w:ascii="Arial" w:eastAsia="Times New Roman" w:hAnsi="Arial" w:cs="Arial"/>
          <w:color w:val="000000"/>
          <w:sz w:val="22"/>
          <w:szCs w:val="22"/>
          <w:lang w:eastAsia="ar-SA"/>
        </w:rPr>
        <w:t>Weitere Sondervereinbarungen bestehen nicht. Änderungen oder Ergänzungen bedürfen zu ihrer Gültigkeit der Schriftform und der Gegenzeichnung aller Parteien. Diese Vereinbarung ist dreifach ausgefertigt. Die Partner erhalten je eine unterschriebene Ausfertigung.</w:t>
      </w:r>
    </w:p>
    <w:p w:rsidR="00291E62" w:rsidRDefault="00291E62">
      <w:pPr>
        <w:autoSpaceDE w:val="0"/>
        <w:jc w:val="both"/>
        <w:rPr>
          <w:rFonts w:ascii="Arial" w:eastAsia="Times New Roman" w:hAnsi="Arial" w:cs="Arial"/>
          <w:color w:val="000000"/>
          <w:sz w:val="22"/>
          <w:szCs w:val="22"/>
          <w:lang w:eastAsia="ar-SA"/>
        </w:rPr>
      </w:pPr>
    </w:p>
    <w:p w:rsidR="00A17519" w:rsidRDefault="00291E62">
      <w:pPr>
        <w:autoSpaceDE w:val="0"/>
        <w:jc w:val="both"/>
        <w:rPr>
          <w:rFonts w:ascii="Arial" w:eastAsia="Times New Roman" w:hAnsi="Arial" w:cs="Arial"/>
          <w:sz w:val="22"/>
          <w:szCs w:val="22"/>
          <w:lang w:eastAsia="ar-SA"/>
        </w:rPr>
      </w:pPr>
      <w:r>
        <w:rPr>
          <w:rFonts w:ascii="Arial" w:eastAsia="Times New Roman" w:hAnsi="Arial" w:cs="Arial"/>
          <w:sz w:val="22"/>
          <w:szCs w:val="22"/>
          <w:lang w:eastAsia="ar-SA"/>
        </w:rPr>
        <w:t xml:space="preserve">Die Durchführung des </w:t>
      </w:r>
      <w:r w:rsidR="00797DCD">
        <w:rPr>
          <w:rFonts w:ascii="Arial" w:eastAsia="Times New Roman" w:hAnsi="Arial" w:cs="Arial"/>
          <w:sz w:val="22"/>
          <w:szCs w:val="22"/>
          <w:lang w:eastAsia="ar-SA"/>
        </w:rPr>
        <w:t>FSJ Ganztagsschulen</w:t>
      </w:r>
      <w:r>
        <w:rPr>
          <w:rFonts w:ascii="Arial" w:eastAsia="Times New Roman" w:hAnsi="Arial" w:cs="Arial"/>
          <w:sz w:val="22"/>
          <w:szCs w:val="22"/>
          <w:lang w:eastAsia="ar-SA"/>
        </w:rPr>
        <w:t xml:space="preserve"> erfolgt jeweils unter dem Vorbehalt, dass dem Landesjugendwerk der AWO Sachsen-Anhalt e.</w:t>
      </w:r>
      <w:r w:rsidR="00592591">
        <w:rPr>
          <w:rFonts w:ascii="Arial" w:eastAsia="Times New Roman" w:hAnsi="Arial" w:cs="Arial"/>
          <w:sz w:val="22"/>
          <w:szCs w:val="22"/>
          <w:lang w:eastAsia="ar-SA"/>
        </w:rPr>
        <w:t xml:space="preserve"> </w:t>
      </w:r>
      <w:r>
        <w:rPr>
          <w:rFonts w:ascii="Arial" w:eastAsia="Times New Roman" w:hAnsi="Arial" w:cs="Arial"/>
          <w:sz w:val="22"/>
          <w:szCs w:val="22"/>
          <w:lang w:eastAsia="ar-SA"/>
        </w:rPr>
        <w:t>V. d</w:t>
      </w:r>
      <w:r w:rsidR="00592591">
        <w:rPr>
          <w:rFonts w:ascii="Arial" w:eastAsia="Times New Roman" w:hAnsi="Arial" w:cs="Arial"/>
          <w:sz w:val="22"/>
          <w:szCs w:val="22"/>
          <w:lang w:eastAsia="ar-SA"/>
        </w:rPr>
        <w:t xml:space="preserve">ie </w:t>
      </w:r>
      <w:r>
        <w:rPr>
          <w:rFonts w:ascii="Arial" w:eastAsia="Times New Roman" w:hAnsi="Arial" w:cs="Arial"/>
          <w:sz w:val="22"/>
          <w:szCs w:val="22"/>
          <w:lang w:eastAsia="ar-SA"/>
        </w:rPr>
        <w:t xml:space="preserve">beantragten </w:t>
      </w:r>
      <w:r w:rsidR="00592591">
        <w:rPr>
          <w:rFonts w:ascii="Arial" w:eastAsia="Times New Roman" w:hAnsi="Arial" w:cs="Arial"/>
          <w:sz w:val="22"/>
          <w:szCs w:val="22"/>
          <w:lang w:eastAsia="ar-SA"/>
        </w:rPr>
        <w:t>Fördermittel</w:t>
      </w:r>
      <w:r>
        <w:rPr>
          <w:rFonts w:ascii="Arial" w:eastAsia="Times New Roman" w:hAnsi="Arial" w:cs="Arial"/>
          <w:sz w:val="22"/>
          <w:szCs w:val="22"/>
          <w:lang w:eastAsia="ar-SA"/>
        </w:rPr>
        <w:t xml:space="preserve"> </w:t>
      </w:r>
      <w:r w:rsidR="00592591">
        <w:rPr>
          <w:rFonts w:ascii="Arial" w:eastAsia="Times New Roman" w:hAnsi="Arial" w:cs="Arial"/>
          <w:sz w:val="22"/>
          <w:szCs w:val="22"/>
          <w:lang w:eastAsia="ar-SA"/>
        </w:rPr>
        <w:t>aus dem Bundesministerium für Familie, Senioren, Frauen und Jugend</w:t>
      </w:r>
      <w:r>
        <w:rPr>
          <w:rFonts w:ascii="Arial" w:eastAsia="Times New Roman" w:hAnsi="Arial" w:cs="Arial"/>
          <w:sz w:val="22"/>
          <w:szCs w:val="22"/>
          <w:lang w:eastAsia="ar-SA"/>
        </w:rPr>
        <w:t xml:space="preserve"> </w:t>
      </w:r>
      <w:r w:rsidR="005A30E3">
        <w:rPr>
          <w:rFonts w:ascii="Arial" w:eastAsia="Times New Roman" w:hAnsi="Arial" w:cs="Arial"/>
          <w:sz w:val="22"/>
          <w:szCs w:val="22"/>
          <w:lang w:eastAsia="ar-SA"/>
        </w:rPr>
        <w:t xml:space="preserve">und vom Ministerium für Bildung des Landes Sachsen-Anhalt </w:t>
      </w:r>
      <w:r w:rsidR="00592591">
        <w:rPr>
          <w:rFonts w:ascii="Arial" w:eastAsia="Times New Roman" w:hAnsi="Arial" w:cs="Arial"/>
          <w:sz w:val="22"/>
          <w:szCs w:val="22"/>
          <w:lang w:eastAsia="ar-SA"/>
        </w:rPr>
        <w:t>zur</w:t>
      </w:r>
      <w:r>
        <w:rPr>
          <w:rFonts w:ascii="Arial" w:eastAsia="Times New Roman" w:hAnsi="Arial" w:cs="Arial"/>
          <w:sz w:val="22"/>
          <w:szCs w:val="22"/>
          <w:lang w:eastAsia="ar-SA"/>
        </w:rPr>
        <w:t xml:space="preserve"> Verfügung gestellt werden. Auf die Förderun</w:t>
      </w:r>
      <w:r w:rsidR="008E73C4">
        <w:rPr>
          <w:rFonts w:ascii="Arial" w:eastAsia="Times New Roman" w:hAnsi="Arial" w:cs="Arial"/>
          <w:sz w:val="22"/>
          <w:szCs w:val="22"/>
          <w:lang w:eastAsia="ar-SA"/>
        </w:rPr>
        <w:t xml:space="preserve">g besteht kein Rechtsanspruch. </w:t>
      </w:r>
    </w:p>
    <w:p w:rsidR="00291E62" w:rsidRDefault="00291E62">
      <w:pPr>
        <w:autoSpaceDE w:val="0"/>
        <w:jc w:val="both"/>
        <w:rPr>
          <w:rFonts w:ascii="Arial" w:eastAsia="Times New Roman" w:hAnsi="Arial" w:cs="Arial"/>
          <w:sz w:val="22"/>
          <w:szCs w:val="22"/>
          <w:lang w:eastAsia="ar-SA"/>
        </w:rPr>
      </w:pPr>
    </w:p>
    <w:p w:rsidR="00291E62" w:rsidRPr="00A31ADA" w:rsidRDefault="00F31D94" w:rsidP="00A17519">
      <w:pPr>
        <w:autoSpaceDE w:val="0"/>
        <w:jc w:val="both"/>
        <w:rPr>
          <w:rFonts w:ascii="Arial" w:eastAsia="Times New Roman" w:hAnsi="Arial" w:cs="Arial"/>
          <w:b/>
          <w:sz w:val="22"/>
          <w:szCs w:val="22"/>
          <w:lang w:eastAsia="ar-SA"/>
        </w:rPr>
      </w:pPr>
      <w:r w:rsidRPr="00A31ADA">
        <w:rPr>
          <w:rFonts w:ascii="Arial" w:eastAsia="Times New Roman" w:hAnsi="Arial" w:cs="Arial"/>
          <w:b/>
          <w:sz w:val="22"/>
          <w:szCs w:val="22"/>
          <w:lang w:eastAsia="ar-SA"/>
        </w:rPr>
        <w:t>Der/</w:t>
      </w:r>
      <w:r w:rsidR="00465C37">
        <w:rPr>
          <w:rFonts w:ascii="Arial" w:eastAsia="Times New Roman" w:hAnsi="Arial" w:cs="Arial"/>
          <w:b/>
          <w:sz w:val="22"/>
          <w:szCs w:val="22"/>
          <w:lang w:eastAsia="ar-SA"/>
        </w:rPr>
        <w:t>D</w:t>
      </w:r>
      <w:r w:rsidRPr="00A31ADA">
        <w:rPr>
          <w:rFonts w:ascii="Arial" w:eastAsia="Times New Roman" w:hAnsi="Arial" w:cs="Arial"/>
          <w:b/>
          <w:sz w:val="22"/>
          <w:szCs w:val="22"/>
          <w:lang w:eastAsia="ar-SA"/>
        </w:rPr>
        <w:t>ie Freiwillige wird</w:t>
      </w:r>
      <w:r w:rsidR="00291E62" w:rsidRPr="00A31ADA">
        <w:rPr>
          <w:rFonts w:ascii="Arial" w:eastAsia="Times New Roman" w:hAnsi="Arial" w:cs="Arial"/>
          <w:b/>
          <w:sz w:val="22"/>
          <w:szCs w:val="22"/>
          <w:lang w:eastAsia="ar-SA"/>
        </w:rPr>
        <w:t xml:space="preserve"> hiermit darüber informiert, dass der von ihr/ihm be</w:t>
      </w:r>
      <w:r w:rsidR="00230F79" w:rsidRPr="00A31ADA">
        <w:rPr>
          <w:rFonts w:ascii="Arial" w:eastAsia="Times New Roman" w:hAnsi="Arial" w:cs="Arial"/>
          <w:b/>
          <w:sz w:val="22"/>
          <w:szCs w:val="22"/>
          <w:lang w:eastAsia="ar-SA"/>
        </w:rPr>
        <w:t>setzte FSJ-Platz aus Mitteln des</w:t>
      </w:r>
      <w:r w:rsidR="00291E62" w:rsidRPr="00A31ADA">
        <w:rPr>
          <w:rFonts w:ascii="Arial" w:eastAsia="Times New Roman" w:hAnsi="Arial" w:cs="Arial"/>
          <w:b/>
          <w:sz w:val="22"/>
          <w:szCs w:val="22"/>
          <w:lang w:eastAsia="ar-SA"/>
        </w:rPr>
        <w:t xml:space="preserve"> </w:t>
      </w:r>
      <w:r w:rsidR="00F9689F">
        <w:rPr>
          <w:rFonts w:ascii="Arial" w:eastAsia="Times New Roman" w:hAnsi="Arial" w:cs="Arial"/>
          <w:b/>
          <w:sz w:val="22"/>
          <w:szCs w:val="22"/>
          <w:lang w:eastAsia="ar-SA"/>
        </w:rPr>
        <w:t>Ministeriums für Bildung des Landes Sachsen-Anhalt</w:t>
      </w:r>
      <w:r w:rsidR="00230F79" w:rsidRPr="00A31ADA">
        <w:rPr>
          <w:rFonts w:ascii="Arial" w:eastAsia="Times New Roman" w:hAnsi="Arial" w:cs="Arial"/>
          <w:b/>
          <w:sz w:val="22"/>
          <w:szCs w:val="22"/>
          <w:lang w:eastAsia="ar-SA"/>
        </w:rPr>
        <w:t xml:space="preserve"> </w:t>
      </w:r>
      <w:r w:rsidR="00A17519" w:rsidRPr="00A31ADA">
        <w:rPr>
          <w:rFonts w:ascii="Arial" w:eastAsia="Times New Roman" w:hAnsi="Arial" w:cs="Arial"/>
          <w:b/>
          <w:sz w:val="22"/>
          <w:szCs w:val="22"/>
          <w:lang w:eastAsia="ar-SA"/>
        </w:rPr>
        <w:t>gefördert wird.</w:t>
      </w:r>
    </w:p>
    <w:p w:rsidR="00172091" w:rsidRDefault="00172091">
      <w:pPr>
        <w:tabs>
          <w:tab w:val="left" w:pos="3686"/>
        </w:tabs>
        <w:autoSpaceDE w:val="0"/>
        <w:jc w:val="both"/>
        <w:rPr>
          <w:rFonts w:ascii="Arial" w:eastAsia="Times New Roman" w:hAnsi="Arial" w:cs="Arial"/>
          <w:bCs/>
          <w:color w:val="000000"/>
          <w:sz w:val="22"/>
          <w:szCs w:val="22"/>
          <w:lang w:eastAsia="ar-SA"/>
        </w:rPr>
      </w:pPr>
    </w:p>
    <w:p w:rsidR="00291E62" w:rsidRPr="009B427D" w:rsidRDefault="00291E62" w:rsidP="009B427D">
      <w:pPr>
        <w:pStyle w:val="Listenabsatz"/>
        <w:numPr>
          <w:ilvl w:val="0"/>
          <w:numId w:val="18"/>
        </w:numPr>
        <w:tabs>
          <w:tab w:val="clear" w:pos="720"/>
          <w:tab w:val="num" w:pos="426"/>
          <w:tab w:val="left" w:pos="3686"/>
        </w:tabs>
        <w:autoSpaceDE w:val="0"/>
        <w:ind w:left="426" w:hanging="426"/>
        <w:jc w:val="both"/>
        <w:rPr>
          <w:rFonts w:ascii="Arial" w:eastAsia="Times New Roman" w:hAnsi="Arial" w:cs="Arial"/>
          <w:b/>
          <w:bCs/>
          <w:color w:val="000000"/>
          <w:sz w:val="22"/>
          <w:szCs w:val="22"/>
          <w:lang w:eastAsia="ar-SA"/>
        </w:rPr>
      </w:pPr>
      <w:r w:rsidRPr="009B427D">
        <w:rPr>
          <w:rFonts w:ascii="Arial" w:eastAsia="Times New Roman" w:hAnsi="Arial" w:cs="Arial"/>
          <w:b/>
          <w:bCs/>
          <w:color w:val="000000"/>
          <w:sz w:val="22"/>
          <w:szCs w:val="22"/>
          <w:lang w:eastAsia="ar-SA"/>
        </w:rPr>
        <w:t xml:space="preserve">Zustimmung zur Vereinbarung </w:t>
      </w:r>
    </w:p>
    <w:p w:rsidR="00291E62" w:rsidRDefault="00291E62">
      <w:pPr>
        <w:tabs>
          <w:tab w:val="left" w:pos="3686"/>
        </w:tabs>
        <w:autoSpaceDE w:val="0"/>
        <w:jc w:val="both"/>
        <w:rPr>
          <w:rFonts w:ascii="Arial" w:eastAsia="Times New Roman" w:hAnsi="Arial" w:cs="Arial"/>
          <w:color w:val="000000"/>
          <w:sz w:val="16"/>
          <w:szCs w:val="16"/>
          <w:lang w:eastAsia="ar-SA"/>
        </w:rPr>
      </w:pPr>
    </w:p>
    <w:tbl>
      <w:tblPr>
        <w:tblW w:w="0" w:type="auto"/>
        <w:tblInd w:w="76" w:type="dxa"/>
        <w:tblLayout w:type="fixed"/>
        <w:tblCellMar>
          <w:left w:w="70" w:type="dxa"/>
          <w:right w:w="70" w:type="dxa"/>
        </w:tblCellMar>
        <w:tblLook w:val="0000" w:firstRow="0" w:lastRow="0" w:firstColumn="0" w:lastColumn="0" w:noHBand="0" w:noVBand="0"/>
      </w:tblPr>
      <w:tblGrid>
        <w:gridCol w:w="4814"/>
        <w:gridCol w:w="4677"/>
      </w:tblGrid>
      <w:tr w:rsidR="00291E62">
        <w:tc>
          <w:tcPr>
            <w:tcW w:w="4814" w:type="dxa"/>
            <w:shd w:val="clear" w:color="auto" w:fill="auto"/>
          </w:tcPr>
          <w:p w:rsidR="00291E62" w:rsidRDefault="00291E62">
            <w:pPr>
              <w:tabs>
                <w:tab w:val="left" w:pos="3686"/>
              </w:tabs>
              <w:autoSpaceDE w:val="0"/>
              <w:snapToGrid w:val="0"/>
              <w:ind w:left="567" w:hanging="567"/>
              <w:rPr>
                <w:rFonts w:ascii="Arial" w:eastAsia="Times New Roman" w:hAnsi="Arial" w:cs="Arial"/>
                <w:sz w:val="16"/>
                <w:szCs w:val="16"/>
                <w:lang w:eastAsia="ar-SA"/>
              </w:rPr>
            </w:pPr>
          </w:p>
          <w:p w:rsidR="00291E62" w:rsidRDefault="00291E62">
            <w:pPr>
              <w:tabs>
                <w:tab w:val="left" w:pos="3686"/>
              </w:tabs>
              <w:autoSpaceDE w:val="0"/>
              <w:snapToGrid w:val="0"/>
              <w:ind w:left="567" w:hanging="567"/>
              <w:rPr>
                <w:rFonts w:ascii="Arial" w:eastAsia="Times New Roman" w:hAnsi="Arial" w:cs="Arial"/>
                <w:sz w:val="16"/>
                <w:szCs w:val="16"/>
                <w:lang w:eastAsia="ar-SA"/>
              </w:rPr>
            </w:pPr>
          </w:p>
          <w:p w:rsidR="00291E62" w:rsidRDefault="00291E62">
            <w:pPr>
              <w:tabs>
                <w:tab w:val="left" w:pos="3686"/>
              </w:tabs>
              <w:autoSpaceDE w:val="0"/>
              <w:snapToGrid w:val="0"/>
              <w:ind w:left="567" w:hanging="567"/>
              <w:rPr>
                <w:rFonts w:ascii="Arial" w:eastAsia="Times New Roman" w:hAnsi="Arial" w:cs="Arial"/>
                <w:sz w:val="16"/>
                <w:szCs w:val="16"/>
                <w:lang w:eastAsia="ar-SA"/>
              </w:rPr>
            </w:pPr>
          </w:p>
          <w:p w:rsidR="008E73C4" w:rsidRDefault="008E73C4">
            <w:pPr>
              <w:tabs>
                <w:tab w:val="left" w:pos="3686"/>
              </w:tabs>
              <w:autoSpaceDE w:val="0"/>
              <w:snapToGrid w:val="0"/>
              <w:ind w:left="567" w:hanging="567"/>
              <w:rPr>
                <w:rFonts w:ascii="Arial" w:eastAsia="Times New Roman" w:hAnsi="Arial" w:cs="Arial"/>
                <w:sz w:val="16"/>
                <w:szCs w:val="16"/>
                <w:lang w:eastAsia="ar-SA"/>
              </w:rPr>
            </w:pPr>
          </w:p>
          <w:p w:rsidR="00F77443" w:rsidRDefault="00F77443">
            <w:pPr>
              <w:tabs>
                <w:tab w:val="left" w:pos="3686"/>
              </w:tabs>
              <w:autoSpaceDE w:val="0"/>
              <w:snapToGrid w:val="0"/>
              <w:ind w:left="567" w:hanging="567"/>
              <w:rPr>
                <w:rFonts w:ascii="Arial" w:eastAsia="Times New Roman" w:hAnsi="Arial" w:cs="Arial"/>
                <w:sz w:val="16"/>
                <w:szCs w:val="16"/>
                <w:lang w:eastAsia="ar-SA"/>
              </w:rPr>
            </w:pPr>
          </w:p>
          <w:p w:rsidR="00291E62" w:rsidRDefault="00291E62">
            <w:pPr>
              <w:tabs>
                <w:tab w:val="left" w:pos="3686"/>
              </w:tabs>
              <w:autoSpaceDE w:val="0"/>
              <w:snapToGrid w:val="0"/>
              <w:ind w:left="567" w:hanging="567"/>
              <w:rPr>
                <w:rFonts w:ascii="Arial" w:eastAsia="Times New Roman" w:hAnsi="Arial" w:cs="Arial"/>
                <w:sz w:val="16"/>
                <w:szCs w:val="16"/>
                <w:lang w:eastAsia="ar-SA"/>
              </w:rPr>
            </w:pPr>
          </w:p>
          <w:p w:rsidR="00291E62" w:rsidRDefault="00291E62">
            <w:pPr>
              <w:tabs>
                <w:tab w:val="left" w:pos="3686"/>
              </w:tabs>
              <w:autoSpaceDE w:val="0"/>
              <w:rPr>
                <w:rFonts w:ascii="Arial" w:eastAsia="Times New Roman" w:hAnsi="Arial" w:cs="Arial"/>
                <w:sz w:val="16"/>
                <w:szCs w:val="16"/>
                <w:lang w:eastAsia="ar-SA"/>
              </w:rPr>
            </w:pPr>
            <w:r>
              <w:rPr>
                <w:rFonts w:ascii="Arial" w:eastAsia="Times New Roman" w:hAnsi="Arial" w:cs="Arial"/>
                <w:sz w:val="16"/>
                <w:szCs w:val="16"/>
                <w:lang w:eastAsia="ar-SA"/>
              </w:rPr>
              <w:t>______________________________________________</w:t>
            </w:r>
          </w:p>
          <w:p w:rsidR="00291E62" w:rsidRDefault="00291E62">
            <w:pPr>
              <w:tabs>
                <w:tab w:val="left" w:pos="3686"/>
              </w:tabs>
              <w:autoSpaceDE w:val="0"/>
              <w:ind w:left="567" w:hanging="567"/>
              <w:rPr>
                <w:rFonts w:ascii="Arial" w:eastAsia="Times New Roman" w:hAnsi="Arial" w:cs="Arial"/>
                <w:sz w:val="16"/>
                <w:szCs w:val="16"/>
                <w:lang w:eastAsia="ar-SA"/>
              </w:rPr>
            </w:pPr>
            <w:r>
              <w:rPr>
                <w:rFonts w:ascii="Arial" w:eastAsia="Times New Roman" w:hAnsi="Arial" w:cs="Arial"/>
                <w:sz w:val="16"/>
                <w:szCs w:val="16"/>
                <w:lang w:eastAsia="ar-SA"/>
              </w:rPr>
              <w:t>(Unterschrift der/des Freiwilligen)</w:t>
            </w:r>
          </w:p>
        </w:tc>
        <w:tc>
          <w:tcPr>
            <w:tcW w:w="4677" w:type="dxa"/>
            <w:shd w:val="clear" w:color="auto" w:fill="auto"/>
          </w:tcPr>
          <w:p w:rsidR="00291E62" w:rsidRDefault="00291E62">
            <w:pPr>
              <w:tabs>
                <w:tab w:val="left" w:pos="3686"/>
              </w:tabs>
              <w:autoSpaceDE w:val="0"/>
              <w:snapToGrid w:val="0"/>
              <w:rPr>
                <w:rFonts w:ascii="Arial" w:eastAsia="Times New Roman" w:hAnsi="Arial" w:cs="Arial"/>
                <w:sz w:val="16"/>
                <w:szCs w:val="16"/>
                <w:lang w:eastAsia="ar-SA"/>
              </w:rPr>
            </w:pPr>
            <w:r>
              <w:rPr>
                <w:rFonts w:ascii="Arial" w:eastAsia="Times New Roman" w:hAnsi="Arial" w:cs="Arial"/>
                <w:sz w:val="16"/>
                <w:szCs w:val="16"/>
                <w:lang w:eastAsia="ar-SA"/>
              </w:rPr>
              <w:t>Einverständniserklärung der Eltern bei nicht volljährigen Freiwilligen</w:t>
            </w:r>
          </w:p>
          <w:p w:rsidR="00291E62" w:rsidRDefault="00291E62">
            <w:pPr>
              <w:tabs>
                <w:tab w:val="left" w:pos="3686"/>
              </w:tabs>
              <w:autoSpaceDE w:val="0"/>
              <w:ind w:left="567" w:hanging="567"/>
              <w:rPr>
                <w:rFonts w:ascii="Arial" w:eastAsia="Times New Roman" w:hAnsi="Arial" w:cs="Arial"/>
                <w:sz w:val="16"/>
                <w:szCs w:val="16"/>
                <w:lang w:eastAsia="ar-SA"/>
              </w:rPr>
            </w:pPr>
          </w:p>
          <w:p w:rsidR="008E73C4" w:rsidRDefault="008E73C4">
            <w:pPr>
              <w:tabs>
                <w:tab w:val="left" w:pos="3686"/>
              </w:tabs>
              <w:autoSpaceDE w:val="0"/>
              <w:ind w:left="567" w:hanging="567"/>
              <w:rPr>
                <w:rFonts w:ascii="Arial" w:eastAsia="Times New Roman" w:hAnsi="Arial" w:cs="Arial"/>
                <w:sz w:val="16"/>
                <w:szCs w:val="16"/>
                <w:lang w:eastAsia="ar-SA"/>
              </w:rPr>
            </w:pPr>
          </w:p>
          <w:p w:rsidR="00F77443" w:rsidRDefault="00F77443">
            <w:pPr>
              <w:tabs>
                <w:tab w:val="left" w:pos="3686"/>
              </w:tabs>
              <w:autoSpaceDE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p w:rsidR="00291E62" w:rsidRDefault="00291E62">
            <w:pPr>
              <w:tabs>
                <w:tab w:val="left" w:pos="3119"/>
              </w:tabs>
              <w:autoSpaceDE w:val="0"/>
              <w:rPr>
                <w:rFonts w:ascii="Arial" w:eastAsia="Times New Roman" w:hAnsi="Arial" w:cs="Arial"/>
                <w:sz w:val="16"/>
                <w:szCs w:val="16"/>
                <w:lang w:eastAsia="ar-SA"/>
              </w:rPr>
            </w:pPr>
            <w:r>
              <w:rPr>
                <w:rFonts w:ascii="Arial" w:eastAsia="Times New Roman" w:hAnsi="Arial" w:cs="Arial"/>
                <w:sz w:val="16"/>
                <w:szCs w:val="16"/>
                <w:lang w:eastAsia="ar-SA"/>
              </w:rPr>
              <w:t>___________________________________</w:t>
            </w:r>
          </w:p>
          <w:p w:rsidR="00291E62" w:rsidRDefault="00291E62">
            <w:pPr>
              <w:tabs>
                <w:tab w:val="left" w:pos="3686"/>
              </w:tabs>
              <w:autoSpaceDE w:val="0"/>
              <w:rPr>
                <w:rFonts w:ascii="Arial" w:eastAsia="Times New Roman" w:hAnsi="Arial" w:cs="Arial"/>
                <w:sz w:val="16"/>
                <w:szCs w:val="16"/>
                <w:lang w:eastAsia="ar-SA"/>
              </w:rPr>
            </w:pPr>
            <w:r>
              <w:rPr>
                <w:rFonts w:ascii="Arial" w:eastAsia="Times New Roman" w:hAnsi="Arial" w:cs="Arial"/>
                <w:sz w:val="16"/>
                <w:szCs w:val="16"/>
                <w:lang w:eastAsia="ar-SA"/>
              </w:rPr>
              <w:t>(Unterschriften der</w:t>
            </w:r>
            <w:r w:rsidR="00A17519">
              <w:rPr>
                <w:rFonts w:ascii="Arial" w:eastAsia="Times New Roman" w:hAnsi="Arial" w:cs="Arial"/>
                <w:sz w:val="16"/>
                <w:szCs w:val="16"/>
                <w:lang w:eastAsia="ar-SA"/>
              </w:rPr>
              <w:t>/ des</w:t>
            </w:r>
            <w:r>
              <w:rPr>
                <w:rFonts w:ascii="Arial" w:eastAsia="Times New Roman" w:hAnsi="Arial" w:cs="Arial"/>
                <w:sz w:val="16"/>
                <w:szCs w:val="16"/>
                <w:lang w:eastAsia="ar-SA"/>
              </w:rPr>
              <w:t xml:space="preserve"> Erziehungsberechtigten)</w:t>
            </w:r>
          </w:p>
        </w:tc>
      </w:tr>
      <w:tr w:rsidR="00291E62">
        <w:tc>
          <w:tcPr>
            <w:tcW w:w="4814" w:type="dxa"/>
            <w:shd w:val="clear" w:color="auto" w:fill="auto"/>
          </w:tcPr>
          <w:p w:rsidR="00291E62" w:rsidRDefault="00291E62">
            <w:pPr>
              <w:tabs>
                <w:tab w:val="left" w:pos="3686"/>
              </w:tabs>
              <w:autoSpaceDE w:val="0"/>
              <w:snapToGrid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p w:rsidR="008E73C4" w:rsidRDefault="008E73C4">
            <w:pPr>
              <w:tabs>
                <w:tab w:val="left" w:pos="3686"/>
              </w:tabs>
              <w:autoSpaceDE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tc>
        <w:tc>
          <w:tcPr>
            <w:tcW w:w="4677" w:type="dxa"/>
            <w:shd w:val="clear" w:color="auto" w:fill="auto"/>
          </w:tcPr>
          <w:p w:rsidR="00291E62" w:rsidRDefault="00291E62">
            <w:pPr>
              <w:tabs>
                <w:tab w:val="left" w:pos="3686"/>
              </w:tabs>
              <w:autoSpaceDE w:val="0"/>
              <w:snapToGrid w:val="0"/>
              <w:ind w:left="567" w:hanging="567"/>
              <w:rPr>
                <w:rFonts w:ascii="Arial" w:eastAsia="Times New Roman" w:hAnsi="Arial" w:cs="Arial"/>
                <w:sz w:val="16"/>
                <w:szCs w:val="16"/>
                <w:lang w:eastAsia="ar-SA"/>
              </w:rPr>
            </w:pPr>
          </w:p>
          <w:p w:rsidR="00291E62" w:rsidRDefault="00291E62">
            <w:pPr>
              <w:tabs>
                <w:tab w:val="left" w:pos="3686"/>
              </w:tabs>
              <w:autoSpaceDE w:val="0"/>
              <w:rPr>
                <w:rFonts w:ascii="Arial" w:eastAsia="Times New Roman" w:hAnsi="Arial" w:cs="Arial"/>
                <w:sz w:val="16"/>
                <w:szCs w:val="16"/>
                <w:lang w:eastAsia="ar-SA"/>
              </w:rPr>
            </w:pPr>
          </w:p>
          <w:p w:rsidR="00291E62" w:rsidRDefault="00291E62">
            <w:pPr>
              <w:tabs>
                <w:tab w:val="left" w:pos="3686"/>
              </w:tabs>
              <w:autoSpaceDE w:val="0"/>
              <w:rPr>
                <w:rFonts w:ascii="Arial" w:eastAsia="Times New Roman" w:hAnsi="Arial" w:cs="Arial"/>
                <w:sz w:val="16"/>
                <w:szCs w:val="16"/>
                <w:lang w:eastAsia="ar-SA"/>
              </w:rPr>
            </w:pPr>
          </w:p>
          <w:p w:rsidR="008E73C4" w:rsidRDefault="008E73C4">
            <w:pPr>
              <w:tabs>
                <w:tab w:val="left" w:pos="3686"/>
              </w:tabs>
              <w:autoSpaceDE w:val="0"/>
              <w:rPr>
                <w:rFonts w:ascii="Arial" w:eastAsia="Times New Roman" w:hAnsi="Arial" w:cs="Arial"/>
                <w:sz w:val="16"/>
                <w:szCs w:val="16"/>
                <w:lang w:eastAsia="ar-SA"/>
              </w:rPr>
            </w:pPr>
          </w:p>
          <w:p w:rsidR="00291E62" w:rsidRDefault="00291E62">
            <w:pPr>
              <w:tabs>
                <w:tab w:val="left" w:pos="3686"/>
              </w:tabs>
              <w:autoSpaceDE w:val="0"/>
              <w:rPr>
                <w:rFonts w:ascii="Arial" w:eastAsia="Times New Roman" w:hAnsi="Arial" w:cs="Arial"/>
                <w:sz w:val="16"/>
                <w:szCs w:val="16"/>
                <w:lang w:eastAsia="ar-SA"/>
              </w:rPr>
            </w:pPr>
          </w:p>
          <w:p w:rsidR="00291E62" w:rsidRDefault="00291E62">
            <w:pPr>
              <w:tabs>
                <w:tab w:val="left" w:pos="3686"/>
              </w:tabs>
              <w:autoSpaceDE w:val="0"/>
              <w:rPr>
                <w:rFonts w:ascii="Arial" w:eastAsia="Times New Roman" w:hAnsi="Arial" w:cs="Arial"/>
                <w:sz w:val="16"/>
                <w:szCs w:val="16"/>
                <w:lang w:eastAsia="ar-SA"/>
              </w:rPr>
            </w:pPr>
          </w:p>
          <w:p w:rsidR="00291E62" w:rsidRDefault="00291E62">
            <w:pPr>
              <w:tabs>
                <w:tab w:val="left" w:pos="3686"/>
              </w:tabs>
              <w:autoSpaceDE w:val="0"/>
              <w:rPr>
                <w:rFonts w:ascii="Arial" w:eastAsia="Times New Roman" w:hAnsi="Arial" w:cs="Arial"/>
                <w:sz w:val="16"/>
                <w:szCs w:val="16"/>
                <w:lang w:eastAsia="ar-SA"/>
              </w:rPr>
            </w:pPr>
            <w:r>
              <w:rPr>
                <w:rFonts w:ascii="Arial" w:eastAsia="Times New Roman" w:hAnsi="Arial" w:cs="Arial"/>
                <w:sz w:val="16"/>
                <w:szCs w:val="16"/>
                <w:lang w:eastAsia="ar-SA"/>
              </w:rPr>
              <w:t>____________________________________________</w:t>
            </w:r>
          </w:p>
          <w:p w:rsidR="00291E62" w:rsidRDefault="00291E62">
            <w:pPr>
              <w:tabs>
                <w:tab w:val="left" w:pos="3119"/>
              </w:tabs>
              <w:autoSpaceDE w:val="0"/>
              <w:rPr>
                <w:rFonts w:ascii="Arial" w:eastAsia="Times New Roman" w:hAnsi="Arial" w:cs="Arial"/>
                <w:sz w:val="16"/>
                <w:szCs w:val="16"/>
                <w:lang w:eastAsia="ar-SA"/>
              </w:rPr>
            </w:pPr>
            <w:r>
              <w:rPr>
                <w:rFonts w:ascii="Arial" w:eastAsia="Times New Roman" w:hAnsi="Arial" w:cs="Arial"/>
                <w:sz w:val="16"/>
                <w:szCs w:val="16"/>
                <w:lang w:eastAsia="ar-SA"/>
              </w:rPr>
              <w:t>FSJ-Einsatzstelle (Stempel und Unterschrift)</w:t>
            </w:r>
          </w:p>
        </w:tc>
      </w:tr>
      <w:tr w:rsidR="00291E62">
        <w:tc>
          <w:tcPr>
            <w:tcW w:w="4814" w:type="dxa"/>
            <w:shd w:val="clear" w:color="auto" w:fill="auto"/>
          </w:tcPr>
          <w:p w:rsidR="00291E62" w:rsidRDefault="00291E62">
            <w:pPr>
              <w:tabs>
                <w:tab w:val="left" w:pos="3119"/>
              </w:tabs>
              <w:autoSpaceDE w:val="0"/>
              <w:snapToGrid w:val="0"/>
              <w:rPr>
                <w:rFonts w:ascii="Arial" w:eastAsia="Times New Roman" w:hAnsi="Arial" w:cs="Arial"/>
                <w:sz w:val="16"/>
                <w:szCs w:val="16"/>
                <w:lang w:eastAsia="ar-SA"/>
              </w:rPr>
            </w:pPr>
          </w:p>
          <w:p w:rsidR="00291E62" w:rsidRDefault="00291E62">
            <w:pPr>
              <w:tabs>
                <w:tab w:val="left" w:pos="3119"/>
              </w:tabs>
              <w:autoSpaceDE w:val="0"/>
              <w:rPr>
                <w:rFonts w:ascii="Arial" w:eastAsia="Times New Roman" w:hAnsi="Arial" w:cs="Arial"/>
                <w:sz w:val="16"/>
                <w:szCs w:val="16"/>
                <w:lang w:eastAsia="ar-SA"/>
              </w:rPr>
            </w:pPr>
          </w:p>
          <w:p w:rsidR="00291E62" w:rsidRDefault="00291E62">
            <w:pPr>
              <w:tabs>
                <w:tab w:val="left" w:pos="3119"/>
              </w:tabs>
              <w:autoSpaceDE w:val="0"/>
              <w:rPr>
                <w:rFonts w:ascii="Arial" w:eastAsia="Times New Roman" w:hAnsi="Arial" w:cs="Arial"/>
                <w:sz w:val="16"/>
                <w:szCs w:val="16"/>
                <w:lang w:eastAsia="ar-SA"/>
              </w:rPr>
            </w:pPr>
          </w:p>
          <w:p w:rsidR="008E73C4" w:rsidRDefault="008E73C4">
            <w:pPr>
              <w:tabs>
                <w:tab w:val="left" w:pos="3119"/>
              </w:tabs>
              <w:autoSpaceDE w:val="0"/>
              <w:rPr>
                <w:rFonts w:ascii="Arial" w:eastAsia="Times New Roman" w:hAnsi="Arial" w:cs="Arial"/>
                <w:sz w:val="16"/>
                <w:szCs w:val="16"/>
                <w:lang w:eastAsia="ar-SA"/>
              </w:rPr>
            </w:pPr>
          </w:p>
          <w:p w:rsidR="00291E62" w:rsidRDefault="00291E62">
            <w:pPr>
              <w:tabs>
                <w:tab w:val="left" w:pos="3119"/>
              </w:tabs>
              <w:autoSpaceDE w:val="0"/>
              <w:rPr>
                <w:rFonts w:ascii="Arial" w:eastAsia="Times New Roman" w:hAnsi="Arial" w:cs="Arial"/>
                <w:sz w:val="16"/>
                <w:szCs w:val="16"/>
                <w:lang w:eastAsia="ar-SA"/>
              </w:rPr>
            </w:pPr>
          </w:p>
          <w:p w:rsidR="00291E62" w:rsidRDefault="00291E62">
            <w:pPr>
              <w:tabs>
                <w:tab w:val="left" w:pos="3119"/>
              </w:tabs>
              <w:autoSpaceDE w:val="0"/>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r>
              <w:rPr>
                <w:rFonts w:ascii="Arial" w:eastAsia="Times New Roman" w:hAnsi="Arial" w:cs="Arial"/>
                <w:sz w:val="16"/>
                <w:szCs w:val="16"/>
                <w:lang w:eastAsia="ar-SA"/>
              </w:rPr>
              <w:t xml:space="preserve"> ___________________________________________</w:t>
            </w:r>
          </w:p>
          <w:p w:rsidR="00291E62" w:rsidRDefault="00291E62">
            <w:pPr>
              <w:tabs>
                <w:tab w:val="left" w:pos="3686"/>
              </w:tabs>
              <w:autoSpaceDE w:val="0"/>
              <w:snapToGrid w:val="0"/>
              <w:ind w:left="567" w:hanging="567"/>
              <w:rPr>
                <w:rFonts w:ascii="Arial" w:eastAsia="Times New Roman" w:hAnsi="Arial" w:cs="Arial"/>
                <w:sz w:val="16"/>
                <w:szCs w:val="16"/>
                <w:lang w:eastAsia="ar-SA"/>
              </w:rPr>
            </w:pPr>
            <w:r>
              <w:rPr>
                <w:rFonts w:ascii="Arial" w:eastAsia="Times New Roman" w:hAnsi="Arial" w:cs="Arial"/>
                <w:sz w:val="16"/>
                <w:szCs w:val="16"/>
                <w:lang w:eastAsia="ar-SA"/>
              </w:rPr>
              <w:t>Ort, Datum FSJ-Koordinierungsstelle</w:t>
            </w:r>
          </w:p>
        </w:tc>
        <w:tc>
          <w:tcPr>
            <w:tcW w:w="4677" w:type="dxa"/>
            <w:shd w:val="clear" w:color="auto" w:fill="auto"/>
          </w:tcPr>
          <w:p w:rsidR="00291E62" w:rsidRDefault="00291E62">
            <w:pPr>
              <w:tabs>
                <w:tab w:val="left" w:pos="3686"/>
              </w:tabs>
              <w:autoSpaceDE w:val="0"/>
              <w:snapToGrid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p w:rsidR="00291E62" w:rsidRDefault="00291E62">
            <w:pPr>
              <w:tabs>
                <w:tab w:val="left" w:pos="3686"/>
              </w:tabs>
              <w:autoSpaceDE w:val="0"/>
              <w:ind w:left="567" w:hanging="567"/>
              <w:rPr>
                <w:rFonts w:ascii="Arial" w:eastAsia="Times New Roman" w:hAnsi="Arial" w:cs="Arial"/>
                <w:sz w:val="16"/>
                <w:szCs w:val="16"/>
                <w:lang w:eastAsia="ar-SA"/>
              </w:rPr>
            </w:pPr>
          </w:p>
          <w:p w:rsidR="008E73C4" w:rsidRDefault="008E73C4">
            <w:pPr>
              <w:tabs>
                <w:tab w:val="left" w:pos="3686"/>
              </w:tabs>
              <w:autoSpaceDE w:val="0"/>
              <w:ind w:left="567" w:hanging="567"/>
              <w:rPr>
                <w:rFonts w:ascii="Arial" w:eastAsia="Times New Roman" w:hAnsi="Arial" w:cs="Arial"/>
                <w:sz w:val="16"/>
                <w:szCs w:val="16"/>
                <w:lang w:eastAsia="ar-SA"/>
              </w:rPr>
            </w:pPr>
          </w:p>
          <w:p w:rsidR="00291E62" w:rsidRDefault="0079139A" w:rsidP="0079139A">
            <w:pPr>
              <w:tabs>
                <w:tab w:val="left" w:pos="3686"/>
              </w:tabs>
              <w:autoSpaceDE w:val="0"/>
              <w:ind w:left="567" w:hanging="567"/>
              <w:rPr>
                <w:rFonts w:ascii="Arial" w:eastAsia="Times New Roman" w:hAnsi="Arial" w:cs="Arial"/>
                <w:sz w:val="16"/>
                <w:szCs w:val="16"/>
                <w:lang w:eastAsia="ar-SA"/>
              </w:rPr>
            </w:pPr>
            <w:r>
              <w:rPr>
                <w:rFonts w:ascii="Arial" w:eastAsia="Times New Roman" w:hAnsi="Arial" w:cs="Arial"/>
                <w:sz w:val="16"/>
                <w:szCs w:val="16"/>
                <w:lang w:eastAsia="ar-SA"/>
              </w:rPr>
              <w:tab/>
            </w:r>
            <w:r>
              <w:rPr>
                <w:rFonts w:ascii="Arial" w:eastAsia="Times New Roman" w:hAnsi="Arial" w:cs="Arial"/>
                <w:sz w:val="16"/>
                <w:szCs w:val="16"/>
                <w:lang w:eastAsia="ar-SA"/>
              </w:rPr>
              <w:tab/>
            </w:r>
          </w:p>
          <w:p w:rsidR="00291E62" w:rsidRDefault="00291E62">
            <w:pPr>
              <w:tabs>
                <w:tab w:val="left" w:pos="3686"/>
              </w:tabs>
              <w:autoSpaceDE w:val="0"/>
              <w:rPr>
                <w:rFonts w:ascii="Arial" w:eastAsia="Times New Roman" w:hAnsi="Arial" w:cs="Arial"/>
                <w:sz w:val="16"/>
                <w:szCs w:val="16"/>
                <w:lang w:eastAsia="ar-SA"/>
              </w:rPr>
            </w:pPr>
            <w:r>
              <w:rPr>
                <w:rFonts w:ascii="Arial" w:eastAsia="Times New Roman" w:hAnsi="Arial" w:cs="Arial"/>
                <w:sz w:val="16"/>
                <w:szCs w:val="16"/>
                <w:lang w:eastAsia="ar-SA"/>
              </w:rPr>
              <w:t>____________________________________________</w:t>
            </w:r>
          </w:p>
          <w:p w:rsidR="00291E62" w:rsidRDefault="00291E62">
            <w:pPr>
              <w:tabs>
                <w:tab w:val="left" w:pos="3119"/>
              </w:tabs>
              <w:autoSpaceDE w:val="0"/>
              <w:snapToGrid w:val="0"/>
              <w:rPr>
                <w:rFonts w:ascii="Arial" w:eastAsia="Times New Roman" w:hAnsi="Arial" w:cs="Arial"/>
                <w:sz w:val="16"/>
                <w:szCs w:val="16"/>
                <w:lang w:eastAsia="ar-SA"/>
              </w:rPr>
            </w:pPr>
            <w:r>
              <w:rPr>
                <w:rFonts w:ascii="Arial" w:eastAsia="Times New Roman" w:hAnsi="Arial" w:cs="Arial"/>
                <w:sz w:val="16"/>
                <w:szCs w:val="16"/>
                <w:lang w:eastAsia="ar-SA"/>
              </w:rPr>
              <w:t>FSJ-Koordinierungsstelle (Stempel und Unterschrift)</w:t>
            </w:r>
          </w:p>
        </w:tc>
      </w:tr>
    </w:tbl>
    <w:p w:rsidR="00291E62" w:rsidRDefault="00291E62">
      <w:pPr>
        <w:autoSpaceDE w:val="0"/>
        <w:jc w:val="both"/>
        <w:rPr>
          <w:rFonts w:ascii="Arial" w:hAnsi="Arial"/>
        </w:rPr>
      </w:pPr>
    </w:p>
    <w:p w:rsidR="00291E62" w:rsidRPr="00A17519" w:rsidRDefault="00291E62">
      <w:pPr>
        <w:autoSpaceDE w:val="0"/>
        <w:jc w:val="both"/>
        <w:rPr>
          <w:rFonts w:ascii="Arial" w:eastAsia="Times New Roman" w:hAnsi="Arial" w:cs="Arial"/>
          <w:sz w:val="16"/>
          <w:szCs w:val="16"/>
          <w:lang w:eastAsia="ar-SA"/>
        </w:rPr>
      </w:pPr>
      <w:r>
        <w:rPr>
          <w:rFonts w:ascii="Arial" w:eastAsia="Times New Roman" w:hAnsi="Arial" w:cs="Arial"/>
          <w:sz w:val="16"/>
          <w:szCs w:val="16"/>
          <w:lang w:eastAsia="ar-SA"/>
        </w:rPr>
        <w:t>Je eine Ausfertigung erhalten:</w:t>
      </w:r>
      <w:r>
        <w:rPr>
          <w:rFonts w:ascii="Arial" w:eastAsia="Times New Roman" w:hAnsi="Arial" w:cs="Arial"/>
          <w:sz w:val="16"/>
          <w:szCs w:val="16"/>
          <w:lang w:eastAsia="ar-SA"/>
        </w:rPr>
        <w:tab/>
      </w:r>
      <w:r w:rsidR="00A17519">
        <w:rPr>
          <w:rFonts w:ascii="Arial" w:eastAsia="Times New Roman" w:hAnsi="Arial" w:cs="Arial"/>
          <w:sz w:val="16"/>
          <w:szCs w:val="16"/>
          <w:lang w:eastAsia="ar-SA"/>
        </w:rPr>
        <w:t xml:space="preserve"> </w:t>
      </w:r>
      <w:r>
        <w:rPr>
          <w:rFonts w:ascii="Arial" w:eastAsia="Times New Roman" w:hAnsi="Arial" w:cs="Arial"/>
          <w:sz w:val="16"/>
          <w:szCs w:val="16"/>
          <w:lang w:eastAsia="ar-SA"/>
        </w:rPr>
        <w:t>die/</w:t>
      </w:r>
      <w:r w:rsidR="00EA1C12">
        <w:rPr>
          <w:rFonts w:ascii="Arial" w:eastAsia="Times New Roman" w:hAnsi="Arial" w:cs="Arial"/>
          <w:sz w:val="16"/>
          <w:szCs w:val="16"/>
          <w:lang w:eastAsia="ar-SA"/>
        </w:rPr>
        <w:t>der Freiwillige, der FSJ Träger und</w:t>
      </w:r>
      <w:r>
        <w:rPr>
          <w:rFonts w:ascii="Arial" w:eastAsia="Times New Roman" w:hAnsi="Arial" w:cs="Arial"/>
          <w:sz w:val="16"/>
          <w:szCs w:val="16"/>
          <w:lang w:eastAsia="ar-SA"/>
        </w:rPr>
        <w:t xml:space="preserve"> die Einsatzstelle</w:t>
      </w:r>
      <w:r w:rsidR="00A17519">
        <w:rPr>
          <w:rFonts w:ascii="Arial" w:eastAsia="Times New Roman" w:hAnsi="Arial" w:cs="Arial"/>
          <w:sz w:val="16"/>
          <w:szCs w:val="16"/>
          <w:lang w:eastAsia="ar-SA"/>
        </w:rPr>
        <w:t>.</w:t>
      </w:r>
    </w:p>
    <w:p w:rsidR="004D5CA4" w:rsidRDefault="004D5CA4" w:rsidP="00E14224">
      <w:pPr>
        <w:autoSpaceDE w:val="0"/>
        <w:jc w:val="both"/>
        <w:rPr>
          <w:rFonts w:ascii="Arial" w:hAnsi="Arial" w:cs="Arial"/>
          <w:b/>
          <w:sz w:val="22"/>
          <w:szCs w:val="22"/>
        </w:rPr>
      </w:pPr>
    </w:p>
    <w:p w:rsidR="00A54F87" w:rsidRPr="004D5CA4" w:rsidRDefault="00477B71" w:rsidP="00E14224">
      <w:pPr>
        <w:autoSpaceDE w:val="0"/>
        <w:jc w:val="both"/>
        <w:rPr>
          <w:rFonts w:ascii="Arial" w:hAnsi="Arial" w:cs="Arial"/>
          <w:sz w:val="22"/>
          <w:szCs w:val="22"/>
        </w:rPr>
      </w:pPr>
      <w:r w:rsidRPr="004D5CA4">
        <w:rPr>
          <w:b/>
          <w:noProof/>
        </w:rPr>
        <w:drawing>
          <wp:anchor distT="0" distB="0" distL="114300" distR="114300" simplePos="0" relativeHeight="251657728" behindDoc="0" locked="0" layoutInCell="1" allowOverlap="1" wp14:anchorId="01A0D4AA" wp14:editId="120B2B18">
            <wp:simplePos x="0" y="0"/>
            <wp:positionH relativeFrom="margin">
              <wp:posOffset>842010</wp:posOffset>
            </wp:positionH>
            <wp:positionV relativeFrom="margin">
              <wp:posOffset>8490585</wp:posOffset>
            </wp:positionV>
            <wp:extent cx="3924300" cy="994410"/>
            <wp:effectExtent l="0" t="0" r="0" b="0"/>
            <wp:wrapSquare wrapText="bothSides"/>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örderhinweise_neu_05_1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924300" cy="994410"/>
                    </a:xfrm>
                    <a:prstGeom prst="rect">
                      <a:avLst/>
                    </a:prstGeom>
                    <a:noFill/>
                    <a:ln>
                      <a:noFill/>
                    </a:ln>
                  </pic:spPr>
                </pic:pic>
              </a:graphicData>
            </a:graphic>
            <wp14:sizeRelH relativeFrom="page">
              <wp14:pctWidth>0</wp14:pctWidth>
            </wp14:sizeRelH>
            <wp14:sizeRelV relativeFrom="page">
              <wp14:pctHeight>0</wp14:pctHeight>
            </wp14:sizeRelV>
          </wp:anchor>
        </w:drawing>
      </w:r>
      <w:r w:rsidR="004D5CA4" w:rsidRPr="004D5CA4">
        <w:rPr>
          <w:rFonts w:ascii="Arial" w:hAnsi="Arial" w:cs="Arial"/>
          <w:b/>
          <w:sz w:val="22"/>
          <w:szCs w:val="22"/>
        </w:rPr>
        <w:t>Anlage:</w:t>
      </w:r>
      <w:r w:rsidR="004D5CA4" w:rsidRPr="004D5CA4">
        <w:rPr>
          <w:rFonts w:ascii="Arial" w:hAnsi="Arial" w:cs="Arial"/>
          <w:sz w:val="22"/>
          <w:szCs w:val="22"/>
        </w:rPr>
        <w:t xml:space="preserve"> Personalbogen FSJ</w:t>
      </w:r>
    </w:p>
    <w:sectPr w:rsidR="00A54F87" w:rsidRPr="004D5CA4" w:rsidSect="000E1736">
      <w:footerReference w:type="default" r:id="rId9"/>
      <w:pgSz w:w="11906" w:h="16838"/>
      <w:pgMar w:top="1134" w:right="1134" w:bottom="1135" w:left="1134" w:header="720" w:footer="9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5C5" w:rsidRDefault="00FE35C5">
      <w:r>
        <w:separator/>
      </w:r>
    </w:p>
  </w:endnote>
  <w:endnote w:type="continuationSeparator" w:id="0">
    <w:p w:rsidR="00FE35C5" w:rsidRDefault="00F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Optima">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E62" w:rsidRPr="001B3DA3" w:rsidRDefault="00F9689F" w:rsidP="00EF3B7B">
    <w:pPr>
      <w:pStyle w:val="Fuzeile"/>
      <w:jc w:val="right"/>
      <w:rPr>
        <w:rFonts w:ascii="Arial" w:hAnsi="Arial" w:cs="Tahoma"/>
        <w:sz w:val="16"/>
        <w:szCs w:val="16"/>
      </w:rPr>
    </w:pPr>
    <w:r>
      <w:rPr>
        <w:rFonts w:ascii="Arial" w:hAnsi="Arial" w:cs="Tahoma"/>
        <w:sz w:val="16"/>
        <w:szCs w:val="16"/>
      </w:rPr>
      <w:t>Stand</w:t>
    </w:r>
    <w:r w:rsidR="00644B62">
      <w:rPr>
        <w:rFonts w:ascii="Arial" w:hAnsi="Arial" w:cs="Tahoma"/>
        <w:sz w:val="16"/>
        <w:szCs w:val="16"/>
      </w:rPr>
      <w:t xml:space="preserve"> </w:t>
    </w:r>
    <w:r w:rsidR="00592591">
      <w:rPr>
        <w:rFonts w:ascii="Arial" w:hAnsi="Arial" w:cs="Tahoma"/>
        <w:sz w:val="16"/>
        <w:szCs w:val="16"/>
      </w:rPr>
      <w:t>Mai</w:t>
    </w:r>
    <w:r w:rsidR="00610664">
      <w:rPr>
        <w:rFonts w:ascii="Arial" w:hAnsi="Arial" w:cs="Tahoma"/>
        <w:sz w:val="16"/>
        <w:szCs w:val="16"/>
      </w:rPr>
      <w:t xml:space="preserve"> 20</w:t>
    </w:r>
    <w:r w:rsidR="00EF3B7B">
      <w:rPr>
        <w:rFonts w:ascii="Arial" w:hAnsi="Arial" w:cs="Tahoma"/>
        <w:sz w:val="16"/>
        <w:szCs w:val="16"/>
      </w:rPr>
      <w:t>2</w:t>
    </w:r>
    <w:r w:rsidR="00592591">
      <w:rPr>
        <w:rFonts w:ascii="Arial" w:hAnsi="Arial" w:cs="Tahoma"/>
        <w:sz w:val="16"/>
        <w:szCs w:val="16"/>
      </w:rPr>
      <w:t>4</w:t>
    </w:r>
    <w:r w:rsidR="00291E62">
      <w:rPr>
        <w:rFonts w:ascii="Arial" w:hAnsi="Arial" w:cs="Tahoma"/>
        <w:sz w:val="16"/>
        <w:szCs w:val="16"/>
      </w:rPr>
      <w:t xml:space="preserve"> / Seite </w:t>
    </w:r>
    <w:r w:rsidR="00291E62">
      <w:rPr>
        <w:rFonts w:cs="Tahoma"/>
        <w:sz w:val="16"/>
        <w:szCs w:val="16"/>
      </w:rPr>
      <w:fldChar w:fldCharType="begin"/>
    </w:r>
    <w:r w:rsidR="00291E62">
      <w:rPr>
        <w:rFonts w:cs="Tahoma"/>
        <w:sz w:val="16"/>
        <w:szCs w:val="16"/>
      </w:rPr>
      <w:instrText xml:space="preserve"> PAGE </w:instrText>
    </w:r>
    <w:r w:rsidR="00291E62">
      <w:rPr>
        <w:rFonts w:cs="Tahoma"/>
        <w:sz w:val="16"/>
        <w:szCs w:val="16"/>
      </w:rPr>
      <w:fldChar w:fldCharType="separate"/>
    </w:r>
    <w:r w:rsidR="00782952">
      <w:rPr>
        <w:rFonts w:cs="Tahoma"/>
        <w:noProof/>
        <w:sz w:val="16"/>
        <w:szCs w:val="16"/>
      </w:rPr>
      <w:t>2</w:t>
    </w:r>
    <w:r w:rsidR="00291E62">
      <w:rPr>
        <w:rFonts w:cs="Tahoma"/>
        <w:sz w:val="16"/>
        <w:szCs w:val="16"/>
      </w:rPr>
      <w:fldChar w:fldCharType="end"/>
    </w:r>
    <w:r>
      <w:rPr>
        <w:rFonts w:cs="Tahoma"/>
        <w:sz w:val="16"/>
        <w:szCs w:val="16"/>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5C5" w:rsidRDefault="00FE35C5">
      <w:r>
        <w:separator/>
      </w:r>
    </w:p>
  </w:footnote>
  <w:footnote w:type="continuationSeparator" w:id="0">
    <w:p w:rsidR="00FE35C5" w:rsidRDefault="00FE3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lvl w:ilvl="0">
      <w:start w:val="1"/>
      <w:numFmt w:val="decimal"/>
      <w:lvlText w:val="%1."/>
      <w:lvlJc w:val="left"/>
      <w:pPr>
        <w:tabs>
          <w:tab w:val="num" w:pos="567"/>
        </w:tabs>
        <w:ind w:left="567" w:hanging="360"/>
      </w:pPr>
    </w:lvl>
    <w:lvl w:ilvl="1">
      <w:start w:val="1"/>
      <w:numFmt w:val="lowerLetter"/>
      <w:lvlText w:val="%2."/>
      <w:lvlJc w:val="left"/>
      <w:pPr>
        <w:tabs>
          <w:tab w:val="num" w:pos="1287"/>
        </w:tabs>
        <w:ind w:left="1287" w:hanging="360"/>
      </w:pPr>
    </w:lvl>
    <w:lvl w:ilvl="2">
      <w:start w:val="1"/>
      <w:numFmt w:val="lowerRoman"/>
      <w:lvlText w:val="%3."/>
      <w:lvlJc w:val="left"/>
      <w:pPr>
        <w:tabs>
          <w:tab w:val="num" w:pos="2007"/>
        </w:tabs>
        <w:ind w:left="2007" w:hanging="180"/>
      </w:pPr>
    </w:lvl>
    <w:lvl w:ilvl="3">
      <w:start w:val="1"/>
      <w:numFmt w:val="decimal"/>
      <w:lvlText w:val="%4."/>
      <w:lvlJc w:val="left"/>
      <w:pPr>
        <w:tabs>
          <w:tab w:val="num" w:pos="2727"/>
        </w:tabs>
        <w:ind w:left="2727" w:hanging="360"/>
      </w:pPr>
    </w:lvl>
    <w:lvl w:ilvl="4">
      <w:start w:val="1"/>
      <w:numFmt w:val="lowerLetter"/>
      <w:lvlText w:val="%5."/>
      <w:lvlJc w:val="left"/>
      <w:pPr>
        <w:tabs>
          <w:tab w:val="num" w:pos="3447"/>
        </w:tabs>
        <w:ind w:left="3447" w:hanging="360"/>
      </w:pPr>
    </w:lvl>
    <w:lvl w:ilvl="5">
      <w:start w:val="1"/>
      <w:numFmt w:val="lowerRoman"/>
      <w:lvlText w:val="%6."/>
      <w:lvlJc w:val="left"/>
      <w:pPr>
        <w:tabs>
          <w:tab w:val="num" w:pos="4167"/>
        </w:tabs>
        <w:ind w:left="4167" w:hanging="180"/>
      </w:pPr>
    </w:lvl>
    <w:lvl w:ilvl="6">
      <w:start w:val="1"/>
      <w:numFmt w:val="decimal"/>
      <w:lvlText w:val="%7."/>
      <w:lvlJc w:val="left"/>
      <w:pPr>
        <w:tabs>
          <w:tab w:val="num" w:pos="4887"/>
        </w:tabs>
        <w:ind w:left="4887" w:hanging="360"/>
      </w:pPr>
    </w:lvl>
    <w:lvl w:ilvl="7">
      <w:start w:val="1"/>
      <w:numFmt w:val="lowerLetter"/>
      <w:lvlText w:val="%8."/>
      <w:lvlJc w:val="left"/>
      <w:pPr>
        <w:tabs>
          <w:tab w:val="num" w:pos="5607"/>
        </w:tabs>
        <w:ind w:left="5607" w:hanging="360"/>
      </w:pPr>
    </w:lvl>
    <w:lvl w:ilvl="8">
      <w:start w:val="1"/>
      <w:numFmt w:val="lowerRoman"/>
      <w:lvlText w:val="%9."/>
      <w:lvlJc w:val="left"/>
      <w:pPr>
        <w:tabs>
          <w:tab w:val="num" w:pos="6327"/>
        </w:tabs>
        <w:ind w:left="6327" w:hanging="180"/>
      </w:pPr>
    </w:lvl>
  </w:abstractNum>
  <w:abstractNum w:abstractNumId="3" w15:restartNumberingAfterBreak="0">
    <w:nsid w:val="00000004"/>
    <w:multiLevelType w:val="multilevel"/>
    <w:tmpl w:val="A66E7552"/>
    <w:name w:val="WW8Num4"/>
    <w:lvl w:ilvl="0">
      <w:start w:val="7"/>
      <w:numFmt w:val="decimal"/>
      <w:lvlText w:val="%1."/>
      <w:lvlJc w:val="left"/>
      <w:pPr>
        <w:tabs>
          <w:tab w:val="num" w:pos="720"/>
        </w:tabs>
        <w:ind w:left="720" w:hanging="360"/>
      </w:pPr>
    </w:lvl>
    <w:lvl w:ilvl="1">
      <w:start w:val="1"/>
      <w:numFmt w:val="lowerLetter"/>
      <w:lvlText w:val="%2."/>
      <w:lvlJc w:val="left"/>
      <w:pPr>
        <w:tabs>
          <w:tab w:val="num" w:pos="1287"/>
        </w:tabs>
        <w:ind w:left="1287" w:hanging="360"/>
      </w:pPr>
    </w:lvl>
    <w:lvl w:ilvl="2">
      <w:start w:val="1"/>
      <w:numFmt w:val="lowerRoman"/>
      <w:lvlText w:val="%3."/>
      <w:lvlJc w:val="left"/>
      <w:pPr>
        <w:tabs>
          <w:tab w:val="num" w:pos="2007"/>
        </w:tabs>
        <w:ind w:left="2007" w:hanging="180"/>
      </w:pPr>
    </w:lvl>
    <w:lvl w:ilvl="3">
      <w:start w:val="1"/>
      <w:numFmt w:val="decimal"/>
      <w:lvlText w:val="%4."/>
      <w:lvlJc w:val="left"/>
      <w:pPr>
        <w:tabs>
          <w:tab w:val="num" w:pos="2727"/>
        </w:tabs>
        <w:ind w:left="2727" w:hanging="360"/>
      </w:pPr>
    </w:lvl>
    <w:lvl w:ilvl="4">
      <w:start w:val="1"/>
      <w:numFmt w:val="lowerLetter"/>
      <w:lvlText w:val="%5."/>
      <w:lvlJc w:val="left"/>
      <w:pPr>
        <w:tabs>
          <w:tab w:val="num" w:pos="3447"/>
        </w:tabs>
        <w:ind w:left="3447" w:hanging="360"/>
      </w:pPr>
    </w:lvl>
    <w:lvl w:ilvl="5">
      <w:start w:val="1"/>
      <w:numFmt w:val="lowerRoman"/>
      <w:lvlText w:val="%6."/>
      <w:lvlJc w:val="left"/>
      <w:pPr>
        <w:tabs>
          <w:tab w:val="num" w:pos="4167"/>
        </w:tabs>
        <w:ind w:left="4167" w:hanging="180"/>
      </w:pPr>
    </w:lvl>
    <w:lvl w:ilvl="6">
      <w:start w:val="1"/>
      <w:numFmt w:val="decimal"/>
      <w:lvlText w:val="%7."/>
      <w:lvlJc w:val="left"/>
      <w:pPr>
        <w:tabs>
          <w:tab w:val="num" w:pos="4887"/>
        </w:tabs>
        <w:ind w:left="4887" w:hanging="360"/>
      </w:pPr>
    </w:lvl>
    <w:lvl w:ilvl="7">
      <w:start w:val="1"/>
      <w:numFmt w:val="lowerLetter"/>
      <w:lvlText w:val="%8."/>
      <w:lvlJc w:val="left"/>
      <w:pPr>
        <w:tabs>
          <w:tab w:val="num" w:pos="5607"/>
        </w:tabs>
        <w:ind w:left="5607" w:hanging="360"/>
      </w:pPr>
    </w:lvl>
    <w:lvl w:ilvl="8">
      <w:start w:val="1"/>
      <w:numFmt w:val="lowerRoman"/>
      <w:lvlText w:val="%9."/>
      <w:lvlJc w:val="left"/>
      <w:pPr>
        <w:tabs>
          <w:tab w:val="num" w:pos="6327"/>
        </w:tabs>
        <w:ind w:left="6327" w:hanging="180"/>
      </w:pPr>
    </w:lvl>
  </w:abstractNum>
  <w:abstractNum w:abstractNumId="4" w15:restartNumberingAfterBreak="0">
    <w:nsid w:val="00000005"/>
    <w:multiLevelType w:val="singleLevel"/>
    <w:tmpl w:val="00000005"/>
    <w:name w:val="WW8Num5"/>
    <w:lvl w:ilvl="0">
      <w:start w:val="1"/>
      <w:numFmt w:val="bullet"/>
      <w:lvlText w:val=""/>
      <w:lvlJc w:val="left"/>
      <w:pPr>
        <w:tabs>
          <w:tab w:val="num" w:pos="1140"/>
        </w:tabs>
        <w:ind w:left="1140" w:hanging="360"/>
      </w:pPr>
      <w:rPr>
        <w:rFonts w:ascii="Symbol" w:hAnsi="Symbol"/>
      </w:rPr>
    </w:lvl>
  </w:abstractNum>
  <w:abstractNum w:abstractNumId="5" w15:restartNumberingAfterBreak="0">
    <w:nsid w:val="00000006"/>
    <w:multiLevelType w:val="multilevel"/>
    <w:tmpl w:val="CA76B6EC"/>
    <w:name w:val="WW8Num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1244193C"/>
    <w:name w:val="WW8Num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9F4FCD"/>
    <w:multiLevelType w:val="multilevel"/>
    <w:tmpl w:val="380EF934"/>
    <w:lvl w:ilvl="0">
      <w:start w:val="15"/>
      <w:numFmt w:val="decimal"/>
      <w:lvlText w:val="%1."/>
      <w:lvlJc w:val="left"/>
      <w:pPr>
        <w:tabs>
          <w:tab w:val="num" w:pos="720"/>
        </w:tabs>
        <w:ind w:left="720" w:hanging="360"/>
      </w:pPr>
      <w:rPr>
        <w:rFonts w:hint="default"/>
      </w:rPr>
    </w:lvl>
    <w:lvl w:ilvl="1">
      <w:start w:val="1"/>
      <w:numFmt w:val="lowerLetter"/>
      <w:lvlText w:val="%2."/>
      <w:lvlJc w:val="left"/>
      <w:pPr>
        <w:tabs>
          <w:tab w:val="num" w:pos="1287"/>
        </w:tabs>
        <w:ind w:left="1287" w:hanging="360"/>
      </w:pPr>
      <w:rPr>
        <w:rFonts w:hint="default"/>
      </w:rPr>
    </w:lvl>
    <w:lvl w:ilvl="2">
      <w:start w:val="1"/>
      <w:numFmt w:val="lowerRoman"/>
      <w:lvlText w:val="%3."/>
      <w:lvlJc w:val="left"/>
      <w:pPr>
        <w:tabs>
          <w:tab w:val="num" w:pos="2007"/>
        </w:tabs>
        <w:ind w:left="2007" w:hanging="180"/>
      </w:pPr>
      <w:rPr>
        <w:rFonts w:hint="default"/>
      </w:rPr>
    </w:lvl>
    <w:lvl w:ilvl="3">
      <w:start w:val="1"/>
      <w:numFmt w:val="decimal"/>
      <w:lvlText w:val="%4."/>
      <w:lvlJc w:val="left"/>
      <w:pPr>
        <w:tabs>
          <w:tab w:val="num" w:pos="2727"/>
        </w:tabs>
        <w:ind w:left="2727" w:hanging="360"/>
      </w:pPr>
      <w:rPr>
        <w:rFonts w:hint="default"/>
      </w:rPr>
    </w:lvl>
    <w:lvl w:ilvl="4">
      <w:start w:val="1"/>
      <w:numFmt w:val="lowerLetter"/>
      <w:lvlText w:val="%5."/>
      <w:lvlJc w:val="left"/>
      <w:pPr>
        <w:tabs>
          <w:tab w:val="num" w:pos="3447"/>
        </w:tabs>
        <w:ind w:left="3447" w:hanging="360"/>
      </w:pPr>
      <w:rPr>
        <w:rFonts w:hint="default"/>
      </w:rPr>
    </w:lvl>
    <w:lvl w:ilvl="5">
      <w:start w:val="1"/>
      <w:numFmt w:val="lowerRoman"/>
      <w:lvlText w:val="%6."/>
      <w:lvlJc w:val="left"/>
      <w:pPr>
        <w:tabs>
          <w:tab w:val="num" w:pos="4167"/>
        </w:tabs>
        <w:ind w:left="4167" w:hanging="180"/>
      </w:pPr>
      <w:rPr>
        <w:rFonts w:hint="default"/>
      </w:rPr>
    </w:lvl>
    <w:lvl w:ilvl="6">
      <w:start w:val="1"/>
      <w:numFmt w:val="decimal"/>
      <w:lvlText w:val="%7."/>
      <w:lvlJc w:val="left"/>
      <w:pPr>
        <w:tabs>
          <w:tab w:val="num" w:pos="4887"/>
        </w:tabs>
        <w:ind w:left="4887" w:hanging="360"/>
      </w:pPr>
      <w:rPr>
        <w:rFonts w:hint="default"/>
      </w:rPr>
    </w:lvl>
    <w:lvl w:ilvl="7">
      <w:start w:val="1"/>
      <w:numFmt w:val="lowerLetter"/>
      <w:lvlText w:val="%8."/>
      <w:lvlJc w:val="left"/>
      <w:pPr>
        <w:tabs>
          <w:tab w:val="num" w:pos="5607"/>
        </w:tabs>
        <w:ind w:left="5607" w:hanging="360"/>
      </w:pPr>
      <w:rPr>
        <w:rFonts w:hint="default"/>
      </w:rPr>
    </w:lvl>
    <w:lvl w:ilvl="8">
      <w:start w:val="1"/>
      <w:numFmt w:val="lowerRoman"/>
      <w:lvlText w:val="%9."/>
      <w:lvlJc w:val="left"/>
      <w:pPr>
        <w:tabs>
          <w:tab w:val="num" w:pos="6327"/>
        </w:tabs>
        <w:ind w:left="6327" w:hanging="180"/>
      </w:pPr>
      <w:rPr>
        <w:rFonts w:hint="default"/>
      </w:rPr>
    </w:lvl>
  </w:abstractNum>
  <w:abstractNum w:abstractNumId="8" w15:restartNumberingAfterBreak="0">
    <w:nsid w:val="02A06448"/>
    <w:multiLevelType w:val="multilevel"/>
    <w:tmpl w:val="6BAC0B90"/>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287"/>
        </w:tabs>
        <w:ind w:left="1287" w:hanging="360"/>
      </w:pPr>
      <w:rPr>
        <w:rFonts w:hint="default"/>
      </w:rPr>
    </w:lvl>
    <w:lvl w:ilvl="2">
      <w:start w:val="1"/>
      <w:numFmt w:val="lowerRoman"/>
      <w:lvlText w:val="%3."/>
      <w:lvlJc w:val="left"/>
      <w:pPr>
        <w:tabs>
          <w:tab w:val="num" w:pos="2007"/>
        </w:tabs>
        <w:ind w:left="2007" w:hanging="180"/>
      </w:pPr>
      <w:rPr>
        <w:rFonts w:hint="default"/>
      </w:rPr>
    </w:lvl>
    <w:lvl w:ilvl="3">
      <w:start w:val="1"/>
      <w:numFmt w:val="decimal"/>
      <w:lvlText w:val="%4."/>
      <w:lvlJc w:val="left"/>
      <w:pPr>
        <w:tabs>
          <w:tab w:val="num" w:pos="2727"/>
        </w:tabs>
        <w:ind w:left="2727" w:hanging="360"/>
      </w:pPr>
      <w:rPr>
        <w:rFonts w:hint="default"/>
      </w:rPr>
    </w:lvl>
    <w:lvl w:ilvl="4">
      <w:start w:val="1"/>
      <w:numFmt w:val="lowerLetter"/>
      <w:lvlText w:val="%5."/>
      <w:lvlJc w:val="left"/>
      <w:pPr>
        <w:tabs>
          <w:tab w:val="num" w:pos="3447"/>
        </w:tabs>
        <w:ind w:left="3447" w:hanging="360"/>
      </w:pPr>
      <w:rPr>
        <w:rFonts w:hint="default"/>
      </w:rPr>
    </w:lvl>
    <w:lvl w:ilvl="5">
      <w:start w:val="1"/>
      <w:numFmt w:val="lowerRoman"/>
      <w:lvlText w:val="%6."/>
      <w:lvlJc w:val="left"/>
      <w:pPr>
        <w:tabs>
          <w:tab w:val="num" w:pos="4167"/>
        </w:tabs>
        <w:ind w:left="4167" w:hanging="180"/>
      </w:pPr>
      <w:rPr>
        <w:rFonts w:hint="default"/>
      </w:rPr>
    </w:lvl>
    <w:lvl w:ilvl="6">
      <w:start w:val="1"/>
      <w:numFmt w:val="decimal"/>
      <w:lvlText w:val="%7."/>
      <w:lvlJc w:val="left"/>
      <w:pPr>
        <w:tabs>
          <w:tab w:val="num" w:pos="4887"/>
        </w:tabs>
        <w:ind w:left="4887" w:hanging="360"/>
      </w:pPr>
      <w:rPr>
        <w:rFonts w:hint="default"/>
      </w:rPr>
    </w:lvl>
    <w:lvl w:ilvl="7">
      <w:start w:val="1"/>
      <w:numFmt w:val="lowerLetter"/>
      <w:lvlText w:val="%8."/>
      <w:lvlJc w:val="left"/>
      <w:pPr>
        <w:tabs>
          <w:tab w:val="num" w:pos="5607"/>
        </w:tabs>
        <w:ind w:left="5607" w:hanging="360"/>
      </w:pPr>
      <w:rPr>
        <w:rFonts w:hint="default"/>
      </w:rPr>
    </w:lvl>
    <w:lvl w:ilvl="8">
      <w:start w:val="1"/>
      <w:numFmt w:val="lowerRoman"/>
      <w:lvlText w:val="%9."/>
      <w:lvlJc w:val="left"/>
      <w:pPr>
        <w:tabs>
          <w:tab w:val="num" w:pos="6327"/>
        </w:tabs>
        <w:ind w:left="6327" w:hanging="180"/>
      </w:pPr>
      <w:rPr>
        <w:rFonts w:hint="default"/>
      </w:rPr>
    </w:lvl>
  </w:abstractNum>
  <w:abstractNum w:abstractNumId="9" w15:restartNumberingAfterBreak="0">
    <w:nsid w:val="056942B7"/>
    <w:multiLevelType w:val="hybridMultilevel"/>
    <w:tmpl w:val="E72E8CF0"/>
    <w:lvl w:ilvl="0" w:tplc="8F54EB2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14C4813"/>
    <w:multiLevelType w:val="multilevel"/>
    <w:tmpl w:val="887C6D5E"/>
    <w:name w:val="WW8Num72"/>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1CF17CCA"/>
    <w:multiLevelType w:val="hybridMultilevel"/>
    <w:tmpl w:val="059A3F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4731F4"/>
    <w:multiLevelType w:val="multilevel"/>
    <w:tmpl w:val="00000003"/>
    <w:lvl w:ilvl="0">
      <w:start w:val="1"/>
      <w:numFmt w:val="decimal"/>
      <w:lvlText w:val="%1."/>
      <w:lvlJc w:val="left"/>
      <w:pPr>
        <w:tabs>
          <w:tab w:val="num" w:pos="567"/>
        </w:tabs>
        <w:ind w:left="567" w:hanging="360"/>
      </w:pPr>
    </w:lvl>
    <w:lvl w:ilvl="1">
      <w:start w:val="1"/>
      <w:numFmt w:val="lowerLetter"/>
      <w:lvlText w:val="%2."/>
      <w:lvlJc w:val="left"/>
      <w:pPr>
        <w:tabs>
          <w:tab w:val="num" w:pos="1287"/>
        </w:tabs>
        <w:ind w:left="1287" w:hanging="360"/>
      </w:pPr>
    </w:lvl>
    <w:lvl w:ilvl="2">
      <w:start w:val="1"/>
      <w:numFmt w:val="lowerRoman"/>
      <w:lvlText w:val="%3."/>
      <w:lvlJc w:val="left"/>
      <w:pPr>
        <w:tabs>
          <w:tab w:val="num" w:pos="2007"/>
        </w:tabs>
        <w:ind w:left="2007" w:hanging="180"/>
      </w:pPr>
    </w:lvl>
    <w:lvl w:ilvl="3">
      <w:start w:val="1"/>
      <w:numFmt w:val="decimal"/>
      <w:lvlText w:val="%4."/>
      <w:lvlJc w:val="left"/>
      <w:pPr>
        <w:tabs>
          <w:tab w:val="num" w:pos="2727"/>
        </w:tabs>
        <w:ind w:left="2727" w:hanging="360"/>
      </w:pPr>
    </w:lvl>
    <w:lvl w:ilvl="4">
      <w:start w:val="1"/>
      <w:numFmt w:val="lowerLetter"/>
      <w:lvlText w:val="%5."/>
      <w:lvlJc w:val="left"/>
      <w:pPr>
        <w:tabs>
          <w:tab w:val="num" w:pos="3447"/>
        </w:tabs>
        <w:ind w:left="3447" w:hanging="360"/>
      </w:pPr>
    </w:lvl>
    <w:lvl w:ilvl="5">
      <w:start w:val="1"/>
      <w:numFmt w:val="lowerRoman"/>
      <w:lvlText w:val="%6."/>
      <w:lvlJc w:val="left"/>
      <w:pPr>
        <w:tabs>
          <w:tab w:val="num" w:pos="4167"/>
        </w:tabs>
        <w:ind w:left="4167" w:hanging="180"/>
      </w:pPr>
    </w:lvl>
    <w:lvl w:ilvl="6">
      <w:start w:val="1"/>
      <w:numFmt w:val="decimal"/>
      <w:lvlText w:val="%7."/>
      <w:lvlJc w:val="left"/>
      <w:pPr>
        <w:tabs>
          <w:tab w:val="num" w:pos="4887"/>
        </w:tabs>
        <w:ind w:left="4887" w:hanging="360"/>
      </w:pPr>
    </w:lvl>
    <w:lvl w:ilvl="7">
      <w:start w:val="1"/>
      <w:numFmt w:val="lowerLetter"/>
      <w:lvlText w:val="%8."/>
      <w:lvlJc w:val="left"/>
      <w:pPr>
        <w:tabs>
          <w:tab w:val="num" w:pos="5607"/>
        </w:tabs>
        <w:ind w:left="5607" w:hanging="360"/>
      </w:pPr>
    </w:lvl>
    <w:lvl w:ilvl="8">
      <w:start w:val="1"/>
      <w:numFmt w:val="lowerRoman"/>
      <w:lvlText w:val="%9."/>
      <w:lvlJc w:val="left"/>
      <w:pPr>
        <w:tabs>
          <w:tab w:val="num" w:pos="6327"/>
        </w:tabs>
        <w:ind w:left="6327" w:hanging="180"/>
      </w:pPr>
    </w:lvl>
  </w:abstractNum>
  <w:abstractNum w:abstractNumId="13" w15:restartNumberingAfterBreak="0">
    <w:nsid w:val="2B8B3FF0"/>
    <w:multiLevelType w:val="multilevel"/>
    <w:tmpl w:val="C46A944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287"/>
        </w:tabs>
        <w:ind w:left="1287" w:hanging="360"/>
      </w:pPr>
      <w:rPr>
        <w:rFonts w:hint="default"/>
      </w:rPr>
    </w:lvl>
    <w:lvl w:ilvl="2">
      <w:start w:val="1"/>
      <w:numFmt w:val="lowerRoman"/>
      <w:lvlText w:val="%3."/>
      <w:lvlJc w:val="left"/>
      <w:pPr>
        <w:tabs>
          <w:tab w:val="num" w:pos="2007"/>
        </w:tabs>
        <w:ind w:left="2007" w:hanging="180"/>
      </w:pPr>
      <w:rPr>
        <w:rFonts w:hint="default"/>
      </w:rPr>
    </w:lvl>
    <w:lvl w:ilvl="3">
      <w:start w:val="1"/>
      <w:numFmt w:val="decimal"/>
      <w:lvlText w:val="%4."/>
      <w:lvlJc w:val="left"/>
      <w:pPr>
        <w:tabs>
          <w:tab w:val="num" w:pos="2727"/>
        </w:tabs>
        <w:ind w:left="2727" w:hanging="360"/>
      </w:pPr>
      <w:rPr>
        <w:rFonts w:hint="default"/>
      </w:rPr>
    </w:lvl>
    <w:lvl w:ilvl="4">
      <w:start w:val="1"/>
      <w:numFmt w:val="lowerLetter"/>
      <w:lvlText w:val="%5."/>
      <w:lvlJc w:val="left"/>
      <w:pPr>
        <w:tabs>
          <w:tab w:val="num" w:pos="3447"/>
        </w:tabs>
        <w:ind w:left="3447" w:hanging="360"/>
      </w:pPr>
      <w:rPr>
        <w:rFonts w:hint="default"/>
      </w:rPr>
    </w:lvl>
    <w:lvl w:ilvl="5">
      <w:start w:val="1"/>
      <w:numFmt w:val="lowerRoman"/>
      <w:lvlText w:val="%6."/>
      <w:lvlJc w:val="left"/>
      <w:pPr>
        <w:tabs>
          <w:tab w:val="num" w:pos="4167"/>
        </w:tabs>
        <w:ind w:left="4167" w:hanging="180"/>
      </w:pPr>
      <w:rPr>
        <w:rFonts w:hint="default"/>
      </w:rPr>
    </w:lvl>
    <w:lvl w:ilvl="6">
      <w:start w:val="1"/>
      <w:numFmt w:val="decimal"/>
      <w:lvlText w:val="%7."/>
      <w:lvlJc w:val="left"/>
      <w:pPr>
        <w:tabs>
          <w:tab w:val="num" w:pos="4887"/>
        </w:tabs>
        <w:ind w:left="4887" w:hanging="360"/>
      </w:pPr>
      <w:rPr>
        <w:rFonts w:hint="default"/>
      </w:rPr>
    </w:lvl>
    <w:lvl w:ilvl="7">
      <w:start w:val="1"/>
      <w:numFmt w:val="lowerLetter"/>
      <w:lvlText w:val="%8."/>
      <w:lvlJc w:val="left"/>
      <w:pPr>
        <w:tabs>
          <w:tab w:val="num" w:pos="5607"/>
        </w:tabs>
        <w:ind w:left="5607" w:hanging="360"/>
      </w:pPr>
      <w:rPr>
        <w:rFonts w:hint="default"/>
      </w:rPr>
    </w:lvl>
    <w:lvl w:ilvl="8">
      <w:start w:val="1"/>
      <w:numFmt w:val="lowerRoman"/>
      <w:lvlText w:val="%9."/>
      <w:lvlJc w:val="left"/>
      <w:pPr>
        <w:tabs>
          <w:tab w:val="num" w:pos="6327"/>
        </w:tabs>
        <w:ind w:left="6327" w:hanging="180"/>
      </w:pPr>
      <w:rPr>
        <w:rFonts w:hint="default"/>
      </w:rPr>
    </w:lvl>
  </w:abstractNum>
  <w:abstractNum w:abstractNumId="14" w15:restartNumberingAfterBreak="0">
    <w:nsid w:val="2DFE257A"/>
    <w:multiLevelType w:val="multilevel"/>
    <w:tmpl w:val="6BAC0B90"/>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287"/>
        </w:tabs>
        <w:ind w:left="1287" w:hanging="360"/>
      </w:pPr>
      <w:rPr>
        <w:rFonts w:hint="default"/>
      </w:rPr>
    </w:lvl>
    <w:lvl w:ilvl="2">
      <w:start w:val="1"/>
      <w:numFmt w:val="lowerRoman"/>
      <w:lvlText w:val="%3."/>
      <w:lvlJc w:val="left"/>
      <w:pPr>
        <w:tabs>
          <w:tab w:val="num" w:pos="2007"/>
        </w:tabs>
        <w:ind w:left="2007" w:hanging="180"/>
      </w:pPr>
      <w:rPr>
        <w:rFonts w:hint="default"/>
      </w:rPr>
    </w:lvl>
    <w:lvl w:ilvl="3">
      <w:start w:val="1"/>
      <w:numFmt w:val="decimal"/>
      <w:lvlText w:val="%4."/>
      <w:lvlJc w:val="left"/>
      <w:pPr>
        <w:tabs>
          <w:tab w:val="num" w:pos="2727"/>
        </w:tabs>
        <w:ind w:left="2727" w:hanging="360"/>
      </w:pPr>
      <w:rPr>
        <w:rFonts w:hint="default"/>
      </w:rPr>
    </w:lvl>
    <w:lvl w:ilvl="4">
      <w:start w:val="1"/>
      <w:numFmt w:val="lowerLetter"/>
      <w:lvlText w:val="%5."/>
      <w:lvlJc w:val="left"/>
      <w:pPr>
        <w:tabs>
          <w:tab w:val="num" w:pos="3447"/>
        </w:tabs>
        <w:ind w:left="3447" w:hanging="360"/>
      </w:pPr>
      <w:rPr>
        <w:rFonts w:hint="default"/>
      </w:rPr>
    </w:lvl>
    <w:lvl w:ilvl="5">
      <w:start w:val="1"/>
      <w:numFmt w:val="lowerRoman"/>
      <w:lvlText w:val="%6."/>
      <w:lvlJc w:val="left"/>
      <w:pPr>
        <w:tabs>
          <w:tab w:val="num" w:pos="4167"/>
        </w:tabs>
        <w:ind w:left="4167" w:hanging="180"/>
      </w:pPr>
      <w:rPr>
        <w:rFonts w:hint="default"/>
      </w:rPr>
    </w:lvl>
    <w:lvl w:ilvl="6">
      <w:start w:val="1"/>
      <w:numFmt w:val="decimal"/>
      <w:lvlText w:val="%7."/>
      <w:lvlJc w:val="left"/>
      <w:pPr>
        <w:tabs>
          <w:tab w:val="num" w:pos="4887"/>
        </w:tabs>
        <w:ind w:left="4887" w:hanging="360"/>
      </w:pPr>
      <w:rPr>
        <w:rFonts w:hint="default"/>
      </w:rPr>
    </w:lvl>
    <w:lvl w:ilvl="7">
      <w:start w:val="1"/>
      <w:numFmt w:val="lowerLetter"/>
      <w:lvlText w:val="%8."/>
      <w:lvlJc w:val="left"/>
      <w:pPr>
        <w:tabs>
          <w:tab w:val="num" w:pos="5607"/>
        </w:tabs>
        <w:ind w:left="5607" w:hanging="360"/>
      </w:pPr>
      <w:rPr>
        <w:rFonts w:hint="default"/>
      </w:rPr>
    </w:lvl>
    <w:lvl w:ilvl="8">
      <w:start w:val="1"/>
      <w:numFmt w:val="lowerRoman"/>
      <w:lvlText w:val="%9."/>
      <w:lvlJc w:val="left"/>
      <w:pPr>
        <w:tabs>
          <w:tab w:val="num" w:pos="6327"/>
        </w:tabs>
        <w:ind w:left="6327" w:hanging="180"/>
      </w:pPr>
      <w:rPr>
        <w:rFonts w:hint="default"/>
      </w:rPr>
    </w:lvl>
  </w:abstractNum>
  <w:abstractNum w:abstractNumId="15" w15:restartNumberingAfterBreak="0">
    <w:nsid w:val="4EC4740E"/>
    <w:multiLevelType w:val="multilevel"/>
    <w:tmpl w:val="6BAC0B90"/>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287"/>
        </w:tabs>
        <w:ind w:left="1287" w:hanging="360"/>
      </w:pPr>
      <w:rPr>
        <w:rFonts w:hint="default"/>
      </w:rPr>
    </w:lvl>
    <w:lvl w:ilvl="2">
      <w:start w:val="1"/>
      <w:numFmt w:val="lowerRoman"/>
      <w:lvlText w:val="%3."/>
      <w:lvlJc w:val="left"/>
      <w:pPr>
        <w:tabs>
          <w:tab w:val="num" w:pos="2007"/>
        </w:tabs>
        <w:ind w:left="2007" w:hanging="180"/>
      </w:pPr>
      <w:rPr>
        <w:rFonts w:hint="default"/>
      </w:rPr>
    </w:lvl>
    <w:lvl w:ilvl="3">
      <w:start w:val="1"/>
      <w:numFmt w:val="decimal"/>
      <w:lvlText w:val="%4."/>
      <w:lvlJc w:val="left"/>
      <w:pPr>
        <w:tabs>
          <w:tab w:val="num" w:pos="2727"/>
        </w:tabs>
        <w:ind w:left="2727" w:hanging="360"/>
      </w:pPr>
      <w:rPr>
        <w:rFonts w:hint="default"/>
      </w:rPr>
    </w:lvl>
    <w:lvl w:ilvl="4">
      <w:start w:val="1"/>
      <w:numFmt w:val="lowerLetter"/>
      <w:lvlText w:val="%5."/>
      <w:lvlJc w:val="left"/>
      <w:pPr>
        <w:tabs>
          <w:tab w:val="num" w:pos="3447"/>
        </w:tabs>
        <w:ind w:left="3447" w:hanging="360"/>
      </w:pPr>
      <w:rPr>
        <w:rFonts w:hint="default"/>
      </w:rPr>
    </w:lvl>
    <w:lvl w:ilvl="5">
      <w:start w:val="1"/>
      <w:numFmt w:val="lowerRoman"/>
      <w:lvlText w:val="%6."/>
      <w:lvlJc w:val="left"/>
      <w:pPr>
        <w:tabs>
          <w:tab w:val="num" w:pos="4167"/>
        </w:tabs>
        <w:ind w:left="4167" w:hanging="180"/>
      </w:pPr>
      <w:rPr>
        <w:rFonts w:hint="default"/>
      </w:rPr>
    </w:lvl>
    <w:lvl w:ilvl="6">
      <w:start w:val="1"/>
      <w:numFmt w:val="decimal"/>
      <w:lvlText w:val="%7."/>
      <w:lvlJc w:val="left"/>
      <w:pPr>
        <w:tabs>
          <w:tab w:val="num" w:pos="4887"/>
        </w:tabs>
        <w:ind w:left="4887" w:hanging="360"/>
      </w:pPr>
      <w:rPr>
        <w:rFonts w:hint="default"/>
      </w:rPr>
    </w:lvl>
    <w:lvl w:ilvl="7">
      <w:start w:val="1"/>
      <w:numFmt w:val="lowerLetter"/>
      <w:lvlText w:val="%8."/>
      <w:lvlJc w:val="left"/>
      <w:pPr>
        <w:tabs>
          <w:tab w:val="num" w:pos="5607"/>
        </w:tabs>
        <w:ind w:left="5607" w:hanging="360"/>
      </w:pPr>
      <w:rPr>
        <w:rFonts w:hint="default"/>
      </w:rPr>
    </w:lvl>
    <w:lvl w:ilvl="8">
      <w:start w:val="1"/>
      <w:numFmt w:val="lowerRoman"/>
      <w:lvlText w:val="%9."/>
      <w:lvlJc w:val="left"/>
      <w:pPr>
        <w:tabs>
          <w:tab w:val="num" w:pos="6327"/>
        </w:tabs>
        <w:ind w:left="6327" w:hanging="180"/>
      </w:pPr>
      <w:rPr>
        <w:rFonts w:hint="default"/>
      </w:rPr>
    </w:lvl>
  </w:abstractNum>
  <w:abstractNum w:abstractNumId="16" w15:restartNumberingAfterBreak="0">
    <w:nsid w:val="57AB0D13"/>
    <w:multiLevelType w:val="multilevel"/>
    <w:tmpl w:val="7284A1BE"/>
    <w:name w:val="WW8Num42"/>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287"/>
        </w:tabs>
        <w:ind w:left="1287" w:hanging="360"/>
      </w:pPr>
      <w:rPr>
        <w:rFonts w:hint="default"/>
      </w:rPr>
    </w:lvl>
    <w:lvl w:ilvl="2">
      <w:start w:val="1"/>
      <w:numFmt w:val="lowerRoman"/>
      <w:lvlText w:val="%3."/>
      <w:lvlJc w:val="left"/>
      <w:pPr>
        <w:tabs>
          <w:tab w:val="num" w:pos="2007"/>
        </w:tabs>
        <w:ind w:left="2007" w:hanging="180"/>
      </w:pPr>
      <w:rPr>
        <w:rFonts w:hint="default"/>
      </w:rPr>
    </w:lvl>
    <w:lvl w:ilvl="3">
      <w:start w:val="1"/>
      <w:numFmt w:val="decimal"/>
      <w:lvlText w:val="%4."/>
      <w:lvlJc w:val="left"/>
      <w:pPr>
        <w:tabs>
          <w:tab w:val="num" w:pos="2727"/>
        </w:tabs>
        <w:ind w:left="2727" w:hanging="360"/>
      </w:pPr>
      <w:rPr>
        <w:rFonts w:hint="default"/>
      </w:rPr>
    </w:lvl>
    <w:lvl w:ilvl="4">
      <w:start w:val="1"/>
      <w:numFmt w:val="lowerLetter"/>
      <w:lvlText w:val="%5."/>
      <w:lvlJc w:val="left"/>
      <w:pPr>
        <w:tabs>
          <w:tab w:val="num" w:pos="3447"/>
        </w:tabs>
        <w:ind w:left="3447" w:hanging="360"/>
      </w:pPr>
      <w:rPr>
        <w:rFonts w:hint="default"/>
      </w:rPr>
    </w:lvl>
    <w:lvl w:ilvl="5">
      <w:start w:val="1"/>
      <w:numFmt w:val="lowerRoman"/>
      <w:lvlText w:val="%6."/>
      <w:lvlJc w:val="left"/>
      <w:pPr>
        <w:tabs>
          <w:tab w:val="num" w:pos="4167"/>
        </w:tabs>
        <w:ind w:left="4167" w:hanging="180"/>
      </w:pPr>
      <w:rPr>
        <w:rFonts w:hint="default"/>
      </w:rPr>
    </w:lvl>
    <w:lvl w:ilvl="6">
      <w:start w:val="1"/>
      <w:numFmt w:val="decimal"/>
      <w:lvlText w:val="%7."/>
      <w:lvlJc w:val="left"/>
      <w:pPr>
        <w:tabs>
          <w:tab w:val="num" w:pos="4887"/>
        </w:tabs>
        <w:ind w:left="4887" w:hanging="360"/>
      </w:pPr>
      <w:rPr>
        <w:rFonts w:hint="default"/>
      </w:rPr>
    </w:lvl>
    <w:lvl w:ilvl="7">
      <w:start w:val="1"/>
      <w:numFmt w:val="lowerLetter"/>
      <w:lvlText w:val="%8."/>
      <w:lvlJc w:val="left"/>
      <w:pPr>
        <w:tabs>
          <w:tab w:val="num" w:pos="5607"/>
        </w:tabs>
        <w:ind w:left="5607" w:hanging="360"/>
      </w:pPr>
      <w:rPr>
        <w:rFonts w:hint="default"/>
      </w:rPr>
    </w:lvl>
    <w:lvl w:ilvl="8">
      <w:start w:val="1"/>
      <w:numFmt w:val="lowerRoman"/>
      <w:lvlText w:val="%9."/>
      <w:lvlJc w:val="left"/>
      <w:pPr>
        <w:tabs>
          <w:tab w:val="num" w:pos="6327"/>
        </w:tabs>
        <w:ind w:left="6327" w:hanging="180"/>
      </w:pPr>
      <w:rPr>
        <w:rFonts w:hint="default"/>
      </w:rPr>
    </w:lvl>
  </w:abstractNum>
  <w:abstractNum w:abstractNumId="17" w15:restartNumberingAfterBreak="0">
    <w:nsid w:val="74261F44"/>
    <w:multiLevelType w:val="multilevel"/>
    <w:tmpl w:val="00000003"/>
    <w:lvl w:ilvl="0">
      <w:start w:val="1"/>
      <w:numFmt w:val="decimal"/>
      <w:lvlText w:val="%1."/>
      <w:lvlJc w:val="left"/>
      <w:pPr>
        <w:tabs>
          <w:tab w:val="num" w:pos="567"/>
        </w:tabs>
        <w:ind w:left="567" w:hanging="360"/>
      </w:pPr>
    </w:lvl>
    <w:lvl w:ilvl="1">
      <w:start w:val="1"/>
      <w:numFmt w:val="lowerLetter"/>
      <w:lvlText w:val="%2."/>
      <w:lvlJc w:val="left"/>
      <w:pPr>
        <w:tabs>
          <w:tab w:val="num" w:pos="1287"/>
        </w:tabs>
        <w:ind w:left="1287" w:hanging="360"/>
      </w:pPr>
    </w:lvl>
    <w:lvl w:ilvl="2">
      <w:start w:val="1"/>
      <w:numFmt w:val="lowerRoman"/>
      <w:lvlText w:val="%3."/>
      <w:lvlJc w:val="left"/>
      <w:pPr>
        <w:tabs>
          <w:tab w:val="num" w:pos="2007"/>
        </w:tabs>
        <w:ind w:left="2007" w:hanging="180"/>
      </w:pPr>
    </w:lvl>
    <w:lvl w:ilvl="3">
      <w:start w:val="1"/>
      <w:numFmt w:val="decimal"/>
      <w:lvlText w:val="%4."/>
      <w:lvlJc w:val="left"/>
      <w:pPr>
        <w:tabs>
          <w:tab w:val="num" w:pos="2727"/>
        </w:tabs>
        <w:ind w:left="2727" w:hanging="360"/>
      </w:pPr>
    </w:lvl>
    <w:lvl w:ilvl="4">
      <w:start w:val="1"/>
      <w:numFmt w:val="lowerLetter"/>
      <w:lvlText w:val="%5."/>
      <w:lvlJc w:val="left"/>
      <w:pPr>
        <w:tabs>
          <w:tab w:val="num" w:pos="3447"/>
        </w:tabs>
        <w:ind w:left="3447" w:hanging="360"/>
      </w:pPr>
    </w:lvl>
    <w:lvl w:ilvl="5">
      <w:start w:val="1"/>
      <w:numFmt w:val="lowerRoman"/>
      <w:lvlText w:val="%6."/>
      <w:lvlJc w:val="left"/>
      <w:pPr>
        <w:tabs>
          <w:tab w:val="num" w:pos="4167"/>
        </w:tabs>
        <w:ind w:left="4167" w:hanging="180"/>
      </w:pPr>
    </w:lvl>
    <w:lvl w:ilvl="6">
      <w:start w:val="1"/>
      <w:numFmt w:val="decimal"/>
      <w:lvlText w:val="%7."/>
      <w:lvlJc w:val="left"/>
      <w:pPr>
        <w:tabs>
          <w:tab w:val="num" w:pos="4887"/>
        </w:tabs>
        <w:ind w:left="4887" w:hanging="360"/>
      </w:pPr>
    </w:lvl>
    <w:lvl w:ilvl="7">
      <w:start w:val="1"/>
      <w:numFmt w:val="lowerLetter"/>
      <w:lvlText w:val="%8."/>
      <w:lvlJc w:val="left"/>
      <w:pPr>
        <w:tabs>
          <w:tab w:val="num" w:pos="5607"/>
        </w:tabs>
        <w:ind w:left="5607" w:hanging="360"/>
      </w:pPr>
    </w:lvl>
    <w:lvl w:ilvl="8">
      <w:start w:val="1"/>
      <w:numFmt w:val="lowerRoman"/>
      <w:lvlText w:val="%9."/>
      <w:lvlJc w:val="left"/>
      <w:pPr>
        <w:tabs>
          <w:tab w:val="num" w:pos="6327"/>
        </w:tabs>
        <w:ind w:left="632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12"/>
  </w:num>
  <w:num w:numId="10">
    <w:abstractNumId w:val="17"/>
  </w:num>
  <w:num w:numId="11">
    <w:abstractNumId w:val="15"/>
  </w:num>
  <w:num w:numId="12">
    <w:abstractNumId w:val="10"/>
  </w:num>
  <w:num w:numId="13">
    <w:abstractNumId w:val="11"/>
  </w:num>
  <w:num w:numId="14">
    <w:abstractNumId w:val="14"/>
  </w:num>
  <w:num w:numId="15">
    <w:abstractNumId w:val="13"/>
  </w:num>
  <w:num w:numId="16">
    <w:abstractNumId w:val="16"/>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57"/>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7DA"/>
    <w:rsid w:val="00082F2E"/>
    <w:rsid w:val="000C1990"/>
    <w:rsid w:val="000C1DE9"/>
    <w:rsid w:val="000E1736"/>
    <w:rsid w:val="000E3774"/>
    <w:rsid w:val="00105052"/>
    <w:rsid w:val="00172091"/>
    <w:rsid w:val="00181BFF"/>
    <w:rsid w:val="00191231"/>
    <w:rsid w:val="001B3DA3"/>
    <w:rsid w:val="001D4AB2"/>
    <w:rsid w:val="00207B13"/>
    <w:rsid w:val="00230F79"/>
    <w:rsid w:val="00244B43"/>
    <w:rsid w:val="00282C09"/>
    <w:rsid w:val="00285795"/>
    <w:rsid w:val="00291E62"/>
    <w:rsid w:val="003567DA"/>
    <w:rsid w:val="003B6506"/>
    <w:rsid w:val="003D5EC9"/>
    <w:rsid w:val="003E1F99"/>
    <w:rsid w:val="004119CB"/>
    <w:rsid w:val="00430DC2"/>
    <w:rsid w:val="00465C37"/>
    <w:rsid w:val="00477B71"/>
    <w:rsid w:val="00482952"/>
    <w:rsid w:val="004B77B1"/>
    <w:rsid w:val="004C4BF9"/>
    <w:rsid w:val="004D5CA4"/>
    <w:rsid w:val="004E3089"/>
    <w:rsid w:val="00530A48"/>
    <w:rsid w:val="0053273D"/>
    <w:rsid w:val="00536F24"/>
    <w:rsid w:val="00571C1F"/>
    <w:rsid w:val="00585D5A"/>
    <w:rsid w:val="00586BAF"/>
    <w:rsid w:val="00592591"/>
    <w:rsid w:val="005A30E3"/>
    <w:rsid w:val="005C7BB7"/>
    <w:rsid w:val="00610664"/>
    <w:rsid w:val="0062497C"/>
    <w:rsid w:val="006350D5"/>
    <w:rsid w:val="00644B62"/>
    <w:rsid w:val="00693579"/>
    <w:rsid w:val="006C75F2"/>
    <w:rsid w:val="006D1C97"/>
    <w:rsid w:val="00712037"/>
    <w:rsid w:val="007215F1"/>
    <w:rsid w:val="00731A95"/>
    <w:rsid w:val="00782952"/>
    <w:rsid w:val="0079139A"/>
    <w:rsid w:val="00797DCD"/>
    <w:rsid w:val="007A7752"/>
    <w:rsid w:val="007D1CEE"/>
    <w:rsid w:val="00837AD6"/>
    <w:rsid w:val="00847D51"/>
    <w:rsid w:val="00873BFC"/>
    <w:rsid w:val="00881474"/>
    <w:rsid w:val="008820CC"/>
    <w:rsid w:val="00885201"/>
    <w:rsid w:val="00892C79"/>
    <w:rsid w:val="008C3DDE"/>
    <w:rsid w:val="008E17B2"/>
    <w:rsid w:val="008E73C4"/>
    <w:rsid w:val="008F510B"/>
    <w:rsid w:val="009357B0"/>
    <w:rsid w:val="0094380E"/>
    <w:rsid w:val="009A5E1E"/>
    <w:rsid w:val="009B3951"/>
    <w:rsid w:val="009B427D"/>
    <w:rsid w:val="009C32B1"/>
    <w:rsid w:val="00A12838"/>
    <w:rsid w:val="00A17519"/>
    <w:rsid w:val="00A22399"/>
    <w:rsid w:val="00A23ED1"/>
    <w:rsid w:val="00A31ADA"/>
    <w:rsid w:val="00A54F87"/>
    <w:rsid w:val="00A835C7"/>
    <w:rsid w:val="00AB626C"/>
    <w:rsid w:val="00AC28E3"/>
    <w:rsid w:val="00B338F9"/>
    <w:rsid w:val="00B51391"/>
    <w:rsid w:val="00B70A9F"/>
    <w:rsid w:val="00BA20D0"/>
    <w:rsid w:val="00BA4D72"/>
    <w:rsid w:val="00BD11C6"/>
    <w:rsid w:val="00BE6A74"/>
    <w:rsid w:val="00C23207"/>
    <w:rsid w:val="00C5768C"/>
    <w:rsid w:val="00C70560"/>
    <w:rsid w:val="00C96F15"/>
    <w:rsid w:val="00CA5542"/>
    <w:rsid w:val="00CC57FA"/>
    <w:rsid w:val="00CD0F97"/>
    <w:rsid w:val="00CD4034"/>
    <w:rsid w:val="00D56FC9"/>
    <w:rsid w:val="00DE400B"/>
    <w:rsid w:val="00E14224"/>
    <w:rsid w:val="00E61AAE"/>
    <w:rsid w:val="00E8295F"/>
    <w:rsid w:val="00EA1C12"/>
    <w:rsid w:val="00EA49B4"/>
    <w:rsid w:val="00EB51C9"/>
    <w:rsid w:val="00EE1796"/>
    <w:rsid w:val="00EF3B7B"/>
    <w:rsid w:val="00F31D94"/>
    <w:rsid w:val="00F77443"/>
    <w:rsid w:val="00F9689F"/>
    <w:rsid w:val="00FA7644"/>
    <w:rsid w:val="00FE35C5"/>
    <w:rsid w:val="00FE59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5CD58E"/>
  <w15:docId w15:val="{93623CBE-D0A5-40B6-98F5-B7E867CDB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pPr>
    <w:rPr>
      <w:rFonts w:eastAsia="Lucida Sans Unicode"/>
      <w:kern w:val="1"/>
      <w:sz w:val="24"/>
      <w:szCs w:val="24"/>
    </w:rPr>
  </w:style>
  <w:style w:type="paragraph" w:styleId="berschrift1">
    <w:name w:val="heading 1"/>
    <w:basedOn w:val="Standard"/>
    <w:next w:val="Standard"/>
    <w:qFormat/>
    <w:pPr>
      <w:keepNext/>
      <w:numPr>
        <w:numId w:val="1"/>
      </w:numPr>
      <w:autoSpaceDE w:val="0"/>
      <w:jc w:val="center"/>
      <w:outlineLvl w:val="0"/>
    </w:pPr>
    <w:rPr>
      <w:rFonts w:ascii="Optima" w:hAnsi="Optima" w:cs="Arial"/>
      <w:b/>
      <w:bCs/>
      <w:caps/>
      <w:color w:val="000000"/>
      <w:sz w:val="44"/>
      <w:szCs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5z0">
    <w:name w:val="WW8Num5z0"/>
    <w:rPr>
      <w:rFonts w:ascii="Symbol" w:hAnsi="Symbol"/>
    </w:rPr>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Symbol" w:hAnsi="Symbol"/>
    </w:rPr>
  </w:style>
  <w:style w:type="character" w:customStyle="1" w:styleId="WW-Absatz-Standardschriftart11111111">
    <w:name w:val="WW-Absatz-Standardschriftart11111111"/>
  </w:style>
  <w:style w:type="character" w:customStyle="1" w:styleId="WW8Num2z0">
    <w:name w:val="WW8Num2z0"/>
    <w:rPr>
      <w:rFonts w:ascii="Arial" w:eastAsia="Times New Roman" w:hAnsi="Arial" w:cs="Arial"/>
    </w:rPr>
  </w:style>
  <w:style w:type="character" w:customStyle="1" w:styleId="WW8Num9z0">
    <w:name w:val="WW8Num9z0"/>
    <w:rPr>
      <w:rFonts w:ascii="Symbol" w:hAnsi="Symbol"/>
    </w:rPr>
  </w:style>
  <w:style w:type="character" w:customStyle="1" w:styleId="WW-Absatz-Standardschriftart111111111">
    <w:name w:val="WW-Absatz-Standardschriftart111111111"/>
  </w:style>
  <w:style w:type="character" w:customStyle="1" w:styleId="Funotenzeichen1">
    <w:name w:val="Fußnotenzeichen1"/>
    <w:rPr>
      <w:vertAlign w:val="superscript"/>
    </w:rPr>
  </w:style>
  <w:style w:type="character" w:customStyle="1" w:styleId="WW8Num3z0">
    <w:name w:val="WW8Num3z0"/>
    <w:rPr>
      <w:rFonts w:ascii="Arial" w:hAnsi="Arial" w:cs="Arial"/>
    </w:rPr>
  </w:style>
  <w:style w:type="character" w:customStyle="1" w:styleId="WW8Num7z0">
    <w:name w:val="WW8Num7z0"/>
    <w:rPr>
      <w:rFonts w:ascii="Symbol" w:hAnsi="Symbol"/>
    </w:rPr>
  </w:style>
  <w:style w:type="character" w:styleId="Funotenzeichen">
    <w:name w:val="footnote reference"/>
    <w:rPr>
      <w:vertAlign w:val="superscript"/>
    </w:rPr>
  </w:style>
  <w:style w:type="character" w:customStyle="1" w:styleId="Endnotenzeichen1">
    <w:name w:val="Endnotenzeichen1"/>
    <w:rPr>
      <w:vertAlign w:val="superscript"/>
    </w:rPr>
  </w:style>
  <w:style w:type="character" w:customStyle="1" w:styleId="WW-Endnotenzeichen">
    <w:name w:val="WW-Endnotenzeichen"/>
  </w:style>
  <w:style w:type="character" w:customStyle="1" w:styleId="Nummerierungszeichen">
    <w:name w:val="Nummerierungszeichen"/>
  </w:style>
  <w:style w:type="character" w:styleId="Endnotenzeichen">
    <w:name w:val="endnote reference"/>
    <w:rPr>
      <w:vertAlign w:val="superscript"/>
    </w:rPr>
  </w:style>
  <w:style w:type="paragraph" w:customStyle="1" w:styleId="berschrift">
    <w:name w:val="Überschrift"/>
    <w:basedOn w:val="Standard"/>
    <w:next w:val="Textkrper"/>
    <w:pPr>
      <w:keepNext/>
      <w:spacing w:before="240" w:after="120"/>
    </w:pPr>
    <w:rPr>
      <w:rFonts w:ascii="Arial"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customStyle="1" w:styleId="Kommentartext1">
    <w:name w:val="Kommentartext1"/>
    <w:basedOn w:val="Standard"/>
    <w:rPr>
      <w:sz w:val="20"/>
      <w:szCs w:val="20"/>
    </w:rPr>
  </w:style>
  <w:style w:type="paragraph" w:styleId="Funotentext">
    <w:name w:val="footnote text"/>
    <w:basedOn w:val="Standard"/>
    <w:pPr>
      <w:suppressLineNumbers/>
      <w:ind w:left="283" w:hanging="283"/>
    </w:pPr>
    <w:rPr>
      <w:sz w:val="20"/>
      <w:szCs w:val="20"/>
    </w:rPr>
  </w:style>
  <w:style w:type="paragraph" w:styleId="Fuzeile">
    <w:name w:val="footer"/>
    <w:basedOn w:val="Standard"/>
    <w:pPr>
      <w:suppressLineNumbers/>
      <w:tabs>
        <w:tab w:val="center" w:pos="4818"/>
        <w:tab w:val="right" w:pos="9637"/>
      </w:tabs>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pPr>
      <w:suppressLineNumbers/>
      <w:tabs>
        <w:tab w:val="center" w:pos="4819"/>
        <w:tab w:val="right" w:pos="9638"/>
      </w:tabs>
    </w:pPr>
  </w:style>
  <w:style w:type="paragraph" w:styleId="Sprechblasentext">
    <w:name w:val="Balloon Text"/>
    <w:basedOn w:val="Standard"/>
    <w:link w:val="SprechblasentextZchn"/>
    <w:uiPriority w:val="99"/>
    <w:semiHidden/>
    <w:unhideWhenUsed/>
    <w:rsid w:val="001B3DA3"/>
    <w:rPr>
      <w:rFonts w:ascii="Tahoma" w:hAnsi="Tahoma" w:cs="Tahoma"/>
      <w:sz w:val="16"/>
      <w:szCs w:val="16"/>
    </w:rPr>
  </w:style>
  <w:style w:type="character" w:customStyle="1" w:styleId="SprechblasentextZchn">
    <w:name w:val="Sprechblasentext Zchn"/>
    <w:link w:val="Sprechblasentext"/>
    <w:uiPriority w:val="99"/>
    <w:semiHidden/>
    <w:rsid w:val="001B3DA3"/>
    <w:rPr>
      <w:rFonts w:ascii="Tahoma" w:eastAsia="Lucida Sans Unicode" w:hAnsi="Tahoma" w:cs="Tahoma"/>
      <w:kern w:val="1"/>
      <w:sz w:val="16"/>
      <w:szCs w:val="16"/>
    </w:rPr>
  </w:style>
  <w:style w:type="table" w:styleId="Tabellenraster">
    <w:name w:val="Table Grid"/>
    <w:basedOn w:val="NormaleTabelle"/>
    <w:uiPriority w:val="59"/>
    <w:rsid w:val="00885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820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44124">
      <w:bodyDiv w:val="1"/>
      <w:marLeft w:val="0"/>
      <w:marRight w:val="0"/>
      <w:marTop w:val="0"/>
      <w:marBottom w:val="0"/>
      <w:divBdr>
        <w:top w:val="none" w:sz="0" w:space="0" w:color="auto"/>
        <w:left w:val="none" w:sz="0" w:space="0" w:color="auto"/>
        <w:bottom w:val="none" w:sz="0" w:space="0" w:color="auto"/>
        <w:right w:val="none" w:sz="0" w:space="0" w:color="auto"/>
      </w:divBdr>
    </w:div>
    <w:div w:id="1113983153">
      <w:bodyDiv w:val="1"/>
      <w:marLeft w:val="0"/>
      <w:marRight w:val="0"/>
      <w:marTop w:val="0"/>
      <w:marBottom w:val="0"/>
      <w:divBdr>
        <w:top w:val="none" w:sz="0" w:space="0" w:color="auto"/>
        <w:left w:val="none" w:sz="0" w:space="0" w:color="auto"/>
        <w:bottom w:val="none" w:sz="0" w:space="0" w:color="auto"/>
        <w:right w:val="none" w:sz="0" w:space="0" w:color="auto"/>
      </w:divBdr>
    </w:div>
    <w:div w:id="190926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3054</Words>
  <Characters>19245</Characters>
  <Application>Microsoft Office Word</Application>
  <DocSecurity>0</DocSecurity>
  <Lines>160</Lines>
  <Paragraphs>44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taege</dc:creator>
  <cp:lastModifiedBy>Sascha Dilly</cp:lastModifiedBy>
  <cp:revision>9</cp:revision>
  <cp:lastPrinted>2016-06-20T13:33:00Z</cp:lastPrinted>
  <dcterms:created xsi:type="dcterms:W3CDTF">2023-03-30T09:29:00Z</dcterms:created>
  <dcterms:modified xsi:type="dcterms:W3CDTF">2024-05-30T10:11:00Z</dcterms:modified>
</cp:coreProperties>
</file>